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7C0EC" w14:textId="137D5752" w:rsidR="004B1821" w:rsidRPr="00A36CE8" w:rsidRDefault="004B1821" w:rsidP="004B1821">
      <w:pPr>
        <w:pStyle w:val="Nagwek"/>
        <w:spacing w:after="0" w:line="240" w:lineRule="auto"/>
        <w:jc w:val="right"/>
        <w:rPr>
          <w:sz w:val="16"/>
          <w:szCs w:val="16"/>
        </w:rPr>
      </w:pPr>
      <w:r w:rsidRPr="00A36CE8">
        <w:rPr>
          <w:sz w:val="16"/>
          <w:szCs w:val="16"/>
        </w:rPr>
        <w:t xml:space="preserve">Załącznik </w:t>
      </w:r>
      <w:r w:rsidR="00D675FD">
        <w:rPr>
          <w:sz w:val="16"/>
          <w:szCs w:val="16"/>
        </w:rPr>
        <w:t>n</w:t>
      </w:r>
      <w:r w:rsidRPr="00A36CE8">
        <w:rPr>
          <w:sz w:val="16"/>
          <w:szCs w:val="16"/>
        </w:rPr>
        <w:t xml:space="preserve">r </w:t>
      </w:r>
      <w:r w:rsidR="00D675FD">
        <w:rPr>
          <w:sz w:val="16"/>
          <w:szCs w:val="16"/>
        </w:rPr>
        <w:t>2</w:t>
      </w:r>
      <w:r w:rsidRPr="00A36CE8">
        <w:rPr>
          <w:sz w:val="16"/>
          <w:szCs w:val="16"/>
        </w:rPr>
        <w:t xml:space="preserve"> do SWZ</w:t>
      </w:r>
    </w:p>
    <w:p w14:paraId="0FB1018B" w14:textId="07BBE5D9" w:rsidR="004B1821" w:rsidRPr="00EC08B1" w:rsidRDefault="004B1821" w:rsidP="004B1821">
      <w:pPr>
        <w:pStyle w:val="Nagwek"/>
        <w:spacing w:after="0" w:line="240" w:lineRule="auto"/>
        <w:jc w:val="right"/>
        <w:rPr>
          <w:rFonts w:ascii="Trebuchet MS" w:hAnsi="Trebuchet MS"/>
          <w:kern w:val="22"/>
          <w:sz w:val="16"/>
          <w:szCs w:val="16"/>
          <w:lang w:val="pl-PL"/>
        </w:rPr>
      </w:pPr>
      <w:r w:rsidRPr="00A36CE8">
        <w:rPr>
          <w:sz w:val="16"/>
          <w:szCs w:val="16"/>
        </w:rPr>
        <w:t xml:space="preserve">Nr sprawy: 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Z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P-</w:t>
      </w:r>
      <w:r>
        <w:rPr>
          <w:rStyle w:val="paragraphpunkt1"/>
          <w:b w:val="0"/>
          <w:bCs w:val="0"/>
          <w:kern w:val="22"/>
          <w:sz w:val="16"/>
          <w:szCs w:val="16"/>
        </w:rPr>
        <w:t>0</w:t>
      </w:r>
      <w:r w:rsidR="00BE384D">
        <w:rPr>
          <w:rStyle w:val="paragraphpunkt1"/>
          <w:b w:val="0"/>
          <w:bCs w:val="0"/>
          <w:kern w:val="22"/>
          <w:sz w:val="16"/>
          <w:szCs w:val="16"/>
        </w:rPr>
        <w:t>8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/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20</w:t>
      </w:r>
      <w:r w:rsidRPr="00A36CE8">
        <w:rPr>
          <w:rStyle w:val="paragraphpunkt1"/>
          <w:b w:val="0"/>
          <w:bCs w:val="0"/>
          <w:kern w:val="22"/>
          <w:sz w:val="16"/>
          <w:szCs w:val="16"/>
        </w:rPr>
        <w:t>2</w:t>
      </w:r>
      <w:r>
        <w:rPr>
          <w:rStyle w:val="paragraphpunkt1"/>
          <w:b w:val="0"/>
          <w:bCs w:val="0"/>
          <w:kern w:val="22"/>
          <w:sz w:val="16"/>
          <w:szCs w:val="16"/>
          <w:lang w:val="pl-PL"/>
        </w:rPr>
        <w:t>5</w:t>
      </w:r>
    </w:p>
    <w:p w14:paraId="2D670A02" w14:textId="77777777" w:rsidR="004B1821" w:rsidRDefault="004B1821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</w:p>
    <w:p w14:paraId="321B409A" w14:textId="77777777" w:rsidR="00EC39BC" w:rsidRDefault="00EC39BC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Gmina Miejska Kraków</w:t>
      </w:r>
    </w:p>
    <w:p w14:paraId="603E4C5A" w14:textId="30CC7DD3" w:rsidR="008866BA" w:rsidRPr="00302D7B" w:rsidRDefault="00EC39BC" w:rsidP="00A505AF">
      <w:pPr>
        <w:spacing w:after="0" w:line="240" w:lineRule="auto"/>
        <w:ind w:left="-426" w:firstLine="463"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sz w:val="20"/>
          <w:szCs w:val="20"/>
        </w:rPr>
        <w:t>w</w:t>
      </w:r>
      <w:r w:rsidRPr="00EC39BC">
        <w:rPr>
          <w:rFonts w:cs="Calibri"/>
          <w:sz w:val="20"/>
          <w:szCs w:val="20"/>
        </w:rPr>
        <w:t xml:space="preserve"> której imieniu działa</w:t>
      </w:r>
      <w:r>
        <w:rPr>
          <w:rFonts w:cs="Calibri"/>
          <w:b/>
          <w:bCs/>
          <w:sz w:val="20"/>
          <w:szCs w:val="20"/>
        </w:rPr>
        <w:t xml:space="preserve"> dyrektor </w:t>
      </w:r>
      <w:r w:rsidR="004B1821" w:rsidRPr="004B1821">
        <w:rPr>
          <w:rFonts w:cs="Calibri"/>
          <w:b/>
          <w:bCs/>
          <w:sz w:val="20"/>
          <w:szCs w:val="20"/>
        </w:rPr>
        <w:t>Zesp</w:t>
      </w:r>
      <w:r>
        <w:rPr>
          <w:rFonts w:cs="Calibri"/>
          <w:b/>
          <w:bCs/>
          <w:sz w:val="20"/>
          <w:szCs w:val="20"/>
        </w:rPr>
        <w:t>ołu</w:t>
      </w:r>
      <w:r w:rsidR="004B1821" w:rsidRPr="004B1821">
        <w:rPr>
          <w:rFonts w:cs="Calibri"/>
          <w:b/>
          <w:bCs/>
          <w:sz w:val="20"/>
          <w:szCs w:val="20"/>
        </w:rPr>
        <w:t xml:space="preserve"> Szkół Architektoniczno–Budowlanych w Krakowie</w:t>
      </w:r>
    </w:p>
    <w:p w14:paraId="5103FEBF" w14:textId="332063C8" w:rsidR="008425A0" w:rsidRPr="00494BA8" w:rsidRDefault="004B1821" w:rsidP="00593502">
      <w:pPr>
        <w:spacing w:after="0" w:line="240" w:lineRule="auto"/>
        <w:outlineLvl w:val="0"/>
        <w:rPr>
          <w:rFonts w:cs="Calibri"/>
          <w:sz w:val="20"/>
          <w:szCs w:val="20"/>
        </w:rPr>
      </w:pPr>
      <w:r w:rsidRPr="00494BA8">
        <w:rPr>
          <w:rFonts w:cs="Calibri"/>
          <w:sz w:val="20"/>
          <w:szCs w:val="20"/>
        </w:rPr>
        <w:t>ul. Szablowskiego 1</w:t>
      </w:r>
      <w:r w:rsidR="00593502" w:rsidRPr="00494BA8">
        <w:rPr>
          <w:rFonts w:cs="Calibri"/>
          <w:sz w:val="20"/>
          <w:szCs w:val="20"/>
        </w:rPr>
        <w:t>, 3</w:t>
      </w:r>
      <w:r w:rsidRPr="00494BA8">
        <w:rPr>
          <w:rFonts w:cs="Calibri"/>
          <w:sz w:val="20"/>
          <w:szCs w:val="20"/>
        </w:rPr>
        <w:t>0</w:t>
      </w:r>
      <w:r w:rsidR="00593502" w:rsidRPr="00494BA8">
        <w:rPr>
          <w:rFonts w:cs="Calibri"/>
          <w:sz w:val="20"/>
          <w:szCs w:val="20"/>
        </w:rPr>
        <w:t>-</w:t>
      </w:r>
      <w:r w:rsidRPr="00494BA8">
        <w:rPr>
          <w:rFonts w:cs="Calibri"/>
          <w:sz w:val="20"/>
          <w:szCs w:val="20"/>
        </w:rPr>
        <w:t>127</w:t>
      </w:r>
      <w:r w:rsidR="00593502" w:rsidRPr="00494BA8">
        <w:rPr>
          <w:rFonts w:cs="Calibri"/>
          <w:sz w:val="20"/>
          <w:szCs w:val="20"/>
        </w:rPr>
        <w:t xml:space="preserve"> Kraków</w:t>
      </w:r>
    </w:p>
    <w:p w14:paraId="2150CE5D" w14:textId="77777777" w:rsidR="00272F81" w:rsidRPr="004A128E" w:rsidRDefault="00272F81" w:rsidP="00272F81">
      <w:pPr>
        <w:spacing w:after="0" w:line="240" w:lineRule="auto"/>
        <w:jc w:val="center"/>
        <w:outlineLvl w:val="0"/>
        <w:rPr>
          <w:rFonts w:cs="Calibri"/>
          <w:b/>
          <w:sz w:val="24"/>
          <w:szCs w:val="24"/>
        </w:rPr>
      </w:pPr>
      <w:r w:rsidRPr="004A128E">
        <w:rPr>
          <w:rFonts w:cs="Calibri"/>
          <w:b/>
          <w:sz w:val="24"/>
          <w:szCs w:val="24"/>
        </w:rPr>
        <w:t>FORMULARZ OFERTOWY</w:t>
      </w:r>
    </w:p>
    <w:p w14:paraId="34098B9F" w14:textId="77777777" w:rsidR="005779C6" w:rsidRDefault="005779C6" w:rsidP="00272F81">
      <w:pPr>
        <w:spacing w:after="0" w:line="240" w:lineRule="auto"/>
        <w:jc w:val="center"/>
        <w:outlineLvl w:val="0"/>
        <w:rPr>
          <w:rFonts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0"/>
        <w:gridCol w:w="739"/>
        <w:gridCol w:w="741"/>
        <w:gridCol w:w="2074"/>
        <w:gridCol w:w="2403"/>
      </w:tblGrid>
      <w:tr w:rsidR="005779C6" w:rsidRPr="003A5181" w14:paraId="012B90B2" w14:textId="77777777" w:rsidTr="005779C6">
        <w:trPr>
          <w:trHeight w:val="22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3E1153" w14:textId="77777777" w:rsidR="005779C6" w:rsidRPr="003A5181" w:rsidRDefault="005779C6" w:rsidP="00B25095">
            <w:pPr>
              <w:spacing w:after="0"/>
            </w:pPr>
            <w:r w:rsidRPr="003A5181">
              <w:t>Nazwa (firma) Wykonawcy lub Wykonawców w przypadku oferty wspólnej</w:t>
            </w:r>
            <w:r w:rsidRPr="003A5181">
              <w:rPr>
                <w:rStyle w:val="Odwoanieprzypisudolnego"/>
              </w:rPr>
              <w:footnoteReference w:id="1"/>
            </w:r>
            <w:r w:rsidRPr="003A5181">
              <w:t>:</w:t>
            </w:r>
          </w:p>
        </w:tc>
      </w:tr>
      <w:tr w:rsidR="005779C6" w:rsidRPr="003A5181" w14:paraId="55AE208B" w14:textId="77777777" w:rsidTr="005779C6">
        <w:trPr>
          <w:trHeight w:val="5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B3BC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2140ACF7" w14:textId="77777777" w:rsidTr="005779C6">
        <w:tc>
          <w:tcPr>
            <w:tcW w:w="3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23536F" w14:textId="77777777" w:rsidR="005779C6" w:rsidRPr="003A5181" w:rsidRDefault="005779C6" w:rsidP="00B25095">
            <w:pPr>
              <w:spacing w:after="0"/>
            </w:pPr>
            <w:r w:rsidRPr="003A5181">
              <w:t>adres (ulica i numer)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44821F" w14:textId="77777777" w:rsidR="005779C6" w:rsidRPr="003A5181" w:rsidRDefault="005779C6" w:rsidP="00B25095">
            <w:pPr>
              <w:spacing w:after="0"/>
            </w:pPr>
            <w:r w:rsidRPr="003A5181">
              <w:t>kod pocztowy</w:t>
            </w:r>
          </w:p>
        </w:tc>
      </w:tr>
      <w:tr w:rsidR="005779C6" w:rsidRPr="003A5181" w14:paraId="3F306843" w14:textId="77777777" w:rsidTr="005779C6">
        <w:trPr>
          <w:trHeight w:val="510"/>
        </w:trPr>
        <w:tc>
          <w:tcPr>
            <w:tcW w:w="37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4111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1201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00EAA2C4" w14:textId="77777777" w:rsidTr="005779C6">
        <w:tc>
          <w:tcPr>
            <w:tcW w:w="2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C9926" w14:textId="77777777" w:rsidR="005779C6" w:rsidRPr="003A5181" w:rsidRDefault="005779C6" w:rsidP="00B25095">
            <w:pPr>
              <w:spacing w:after="0"/>
            </w:pPr>
            <w:r w:rsidRPr="003A5181">
              <w:t>miasto</w:t>
            </w:r>
          </w:p>
        </w:tc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2C133B" w14:textId="77777777" w:rsidR="005779C6" w:rsidRPr="003A5181" w:rsidRDefault="005779C6" w:rsidP="00B25095">
            <w:pPr>
              <w:spacing w:after="0"/>
            </w:pPr>
            <w:r w:rsidRPr="003A5181">
              <w:t>Województwo</w:t>
            </w:r>
          </w:p>
        </w:tc>
      </w:tr>
      <w:tr w:rsidR="005779C6" w:rsidRPr="003A5181" w14:paraId="3926CCD2" w14:textId="77777777" w:rsidTr="005779C6">
        <w:trPr>
          <w:trHeight w:val="510"/>
        </w:trPr>
        <w:tc>
          <w:tcPr>
            <w:tcW w:w="26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F4FF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B288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0AC7CBBB" w14:textId="77777777" w:rsidTr="005779C6"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8C5DB9" w14:textId="77777777" w:rsidR="005779C6" w:rsidRPr="003A5181" w:rsidRDefault="005779C6" w:rsidP="00B25095">
            <w:pPr>
              <w:spacing w:after="0"/>
            </w:pPr>
            <w:r w:rsidRPr="003A5181">
              <w:t>tel.</w:t>
            </w:r>
          </w:p>
        </w:tc>
        <w:tc>
          <w:tcPr>
            <w:tcW w:w="30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435FC" w14:textId="77777777" w:rsidR="005779C6" w:rsidRPr="003A5181" w:rsidRDefault="005779C6" w:rsidP="00B25095">
            <w:pPr>
              <w:spacing w:after="0"/>
            </w:pPr>
            <w:r w:rsidRPr="003A5181">
              <w:rPr>
                <w:sz w:val="20"/>
              </w:rPr>
              <w:t>e-mail, na który zamawiający ma przesyłać korespondencję</w:t>
            </w:r>
          </w:p>
        </w:tc>
      </w:tr>
      <w:tr w:rsidR="005779C6" w:rsidRPr="003A5181" w14:paraId="6C30E90B" w14:textId="77777777" w:rsidTr="005779C6">
        <w:trPr>
          <w:trHeight w:val="510"/>
        </w:trPr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8DD7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30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40D4" w14:textId="77777777" w:rsidR="005779C6" w:rsidRPr="003A5181" w:rsidRDefault="005779C6" w:rsidP="00B25095">
            <w:pPr>
              <w:spacing w:after="0"/>
            </w:pPr>
          </w:p>
        </w:tc>
      </w:tr>
      <w:tr w:rsidR="005779C6" w:rsidRPr="003A5181" w14:paraId="42919337" w14:textId="77777777" w:rsidTr="005779C6">
        <w:tc>
          <w:tcPr>
            <w:tcW w:w="2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37B8" w14:textId="77777777" w:rsidR="005779C6" w:rsidRPr="003A5181" w:rsidRDefault="005779C6" w:rsidP="00B25095">
            <w:pPr>
              <w:spacing w:after="0"/>
            </w:pPr>
            <w:r w:rsidRPr="003A5181">
              <w:t>NIP</w:t>
            </w:r>
          </w:p>
        </w:tc>
        <w:tc>
          <w:tcPr>
            <w:tcW w:w="2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8B56E5" w14:textId="77777777" w:rsidR="005779C6" w:rsidRPr="003A5181" w:rsidRDefault="005779C6" w:rsidP="00B25095">
            <w:pPr>
              <w:spacing w:after="0"/>
            </w:pPr>
            <w:r w:rsidRPr="003A5181">
              <w:t>REGON</w:t>
            </w:r>
          </w:p>
        </w:tc>
      </w:tr>
      <w:tr w:rsidR="005779C6" w:rsidRPr="003A5181" w14:paraId="4C0BBEB2" w14:textId="77777777" w:rsidTr="005779C6">
        <w:trPr>
          <w:trHeight w:val="510"/>
        </w:trPr>
        <w:tc>
          <w:tcPr>
            <w:tcW w:w="2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80EA" w14:textId="77777777" w:rsidR="005779C6" w:rsidRPr="003A5181" w:rsidRDefault="005779C6" w:rsidP="00B25095">
            <w:pPr>
              <w:spacing w:after="0"/>
            </w:pPr>
          </w:p>
        </w:tc>
        <w:tc>
          <w:tcPr>
            <w:tcW w:w="2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8C56" w14:textId="77777777" w:rsidR="005779C6" w:rsidRPr="003A5181" w:rsidRDefault="005779C6" w:rsidP="00B25095">
            <w:pPr>
              <w:spacing w:after="0"/>
            </w:pPr>
          </w:p>
        </w:tc>
      </w:tr>
    </w:tbl>
    <w:p w14:paraId="799F8B73" w14:textId="77777777" w:rsidR="005779C6" w:rsidRPr="00302D7B" w:rsidRDefault="005779C6" w:rsidP="00272F81">
      <w:pPr>
        <w:spacing w:after="0" w:line="240" w:lineRule="auto"/>
        <w:jc w:val="center"/>
        <w:outlineLvl w:val="0"/>
        <w:rPr>
          <w:rFonts w:cs="Calibri"/>
          <w:b/>
          <w:sz w:val="20"/>
          <w:szCs w:val="20"/>
        </w:rPr>
      </w:pPr>
    </w:p>
    <w:p w14:paraId="78B5C458" w14:textId="77777777" w:rsidR="00D07B04" w:rsidRPr="00302D7B" w:rsidRDefault="005779C6" w:rsidP="00D07B04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</w:t>
      </w:r>
      <w:r w:rsidR="00D07B04" w:rsidRPr="00302D7B">
        <w:rPr>
          <w:rFonts w:cs="Calibri"/>
          <w:sz w:val="20"/>
          <w:szCs w:val="20"/>
        </w:rPr>
        <w:t>dział w postępowaniu wspólnie z innymi wykonawcami (konsorcjum, spółka cywilna, itp.)</w:t>
      </w:r>
      <w:r w:rsidR="00D07B04" w:rsidRPr="00302D7B">
        <w:rPr>
          <w:rStyle w:val="Odwoanieprzypisudolnego"/>
          <w:rFonts w:cs="Calibri"/>
          <w:sz w:val="20"/>
          <w:szCs w:val="20"/>
        </w:rPr>
        <w:footnoteReference w:id="2"/>
      </w:r>
      <w:r w:rsidR="00D07B04" w:rsidRPr="00302D7B">
        <w:rPr>
          <w:rFonts w:cs="Calibri"/>
          <w:sz w:val="20"/>
          <w:szCs w:val="20"/>
        </w:rPr>
        <w:t xml:space="preserve"> </w:t>
      </w:r>
    </w:p>
    <w:p w14:paraId="703A50B0" w14:textId="0ACF14B6" w:rsidR="00D07B04" w:rsidRPr="00302D7B" w:rsidRDefault="00000000" w:rsidP="00D07B04">
      <w:pPr>
        <w:autoSpaceDE w:val="0"/>
        <w:autoSpaceDN w:val="0"/>
        <w:adjustRightInd w:val="0"/>
        <w:spacing w:after="0" w:line="240" w:lineRule="auto"/>
        <w:ind w:left="2268" w:hanging="1548"/>
        <w:contextualSpacing/>
        <w:jc w:val="both"/>
        <w:rPr>
          <w:rFonts w:cs="Calibri"/>
          <w:i/>
          <w:kern w:val="22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-699866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5940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D07B04" w:rsidRPr="00302D7B">
        <w:rPr>
          <w:rFonts w:cs="Calibri"/>
          <w:b/>
          <w:sz w:val="20"/>
          <w:szCs w:val="20"/>
        </w:rPr>
        <w:t xml:space="preserve"> </w:t>
      </w:r>
      <w:r w:rsidR="00D07B04" w:rsidRPr="00302D7B">
        <w:rPr>
          <w:rFonts w:cs="Calibri"/>
          <w:sz w:val="20"/>
          <w:szCs w:val="20"/>
        </w:rPr>
        <w:t xml:space="preserve"> TAK</w:t>
      </w:r>
    </w:p>
    <w:p w14:paraId="08365F5C" w14:textId="77777777" w:rsidR="00D07B04" w:rsidRPr="00302D7B" w:rsidRDefault="00000000" w:rsidP="00D07B04">
      <w:pPr>
        <w:autoSpaceDE w:val="0"/>
        <w:autoSpaceDN w:val="0"/>
        <w:adjustRightInd w:val="0"/>
        <w:spacing w:before="240" w:after="0" w:line="240" w:lineRule="auto"/>
        <w:ind w:left="2268" w:hanging="1548"/>
        <w:contextualSpacing/>
        <w:jc w:val="both"/>
        <w:rPr>
          <w:rFonts w:cs="Calibri"/>
          <w:i/>
          <w:kern w:val="22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1392768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4E55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D07B04" w:rsidRPr="00302D7B">
        <w:rPr>
          <w:rFonts w:cs="Calibri"/>
          <w:b/>
          <w:sz w:val="20"/>
          <w:szCs w:val="20"/>
        </w:rPr>
        <w:t xml:space="preserve"> </w:t>
      </w:r>
      <w:r w:rsidR="00D07B04" w:rsidRPr="00302D7B">
        <w:rPr>
          <w:rFonts w:cs="Calibri"/>
          <w:sz w:val="20"/>
          <w:szCs w:val="20"/>
        </w:rPr>
        <w:t xml:space="preserve"> NIE</w:t>
      </w:r>
    </w:p>
    <w:p w14:paraId="28F503CC" w14:textId="77777777" w:rsidR="00A374F7" w:rsidRDefault="00A374F7" w:rsidP="00A374F7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4"/>
        <w:gridCol w:w="2043"/>
      </w:tblGrid>
      <w:tr w:rsidR="00556699" w:rsidRPr="003A5181" w14:paraId="68F435A2" w14:textId="77777777" w:rsidTr="00556699">
        <w:trPr>
          <w:trHeight w:val="337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F6580" w14:textId="77777777" w:rsidR="00556699" w:rsidRPr="003A5181" w:rsidRDefault="00556699" w:rsidP="00784322">
            <w:pPr>
              <w:spacing w:after="0" w:line="360" w:lineRule="auto"/>
              <w:ind w:left="177"/>
              <w:jc w:val="center"/>
              <w:rPr>
                <w:b/>
                <w:sz w:val="20"/>
              </w:rPr>
            </w:pPr>
            <w:r w:rsidRPr="003A5181">
              <w:rPr>
                <w:b/>
                <w:sz w:val="20"/>
              </w:rPr>
              <w:t>Wykonawca jest: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05C8C7" w14:textId="77777777" w:rsidR="00556699" w:rsidRPr="003A5181" w:rsidRDefault="00556699" w:rsidP="00784322">
            <w:pPr>
              <w:spacing w:after="0" w:line="360" w:lineRule="auto"/>
              <w:ind w:left="52"/>
              <w:jc w:val="center"/>
              <w:rPr>
                <w:i/>
                <w:sz w:val="20"/>
              </w:rPr>
            </w:pPr>
            <w:r w:rsidRPr="003A5181">
              <w:rPr>
                <w:i/>
                <w:sz w:val="20"/>
              </w:rPr>
              <w:t>(wstawić znak X)</w:t>
            </w:r>
          </w:p>
        </w:tc>
      </w:tr>
      <w:tr w:rsidR="00556699" w:rsidRPr="003A5181" w14:paraId="765FEDE3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BA82A8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mikro</w:t>
            </w:r>
            <w:r w:rsidRPr="003A5181">
              <w:rPr>
                <w:sz w:val="20"/>
                <w:lang w:eastAsia="zh-CN"/>
              </w:rPr>
              <w:t>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5C12" w14:textId="77777777" w:rsidR="00556699" w:rsidRPr="003A5181" w:rsidRDefault="00556699" w:rsidP="00784322">
            <w:pPr>
              <w:spacing w:after="0" w:line="360" w:lineRule="auto"/>
              <w:ind w:left="284"/>
              <w:rPr>
                <w:sz w:val="20"/>
              </w:rPr>
            </w:pPr>
          </w:p>
        </w:tc>
      </w:tr>
      <w:tr w:rsidR="00556699" w:rsidRPr="003A5181" w14:paraId="1655C0DA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360504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małym 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457F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494EB2D5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2D42902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średnim przedsiębiorstwem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2C4F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7E4ABB66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2F70F0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 xml:space="preserve">osobą fizyczną </w:t>
            </w:r>
            <w:r w:rsidRPr="003A5181">
              <w:rPr>
                <w:sz w:val="20"/>
                <w:u w:val="single"/>
              </w:rPr>
              <w:t>nieprowadzącą</w:t>
            </w:r>
            <w:r w:rsidRPr="003A5181">
              <w:rPr>
                <w:sz w:val="20"/>
              </w:rPr>
              <w:t xml:space="preserve"> działalności gospodarczej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A60B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  <w:tr w:rsidR="00556699" w:rsidRPr="003A5181" w14:paraId="427F5EE6" w14:textId="77777777" w:rsidTr="001D2C59">
        <w:trPr>
          <w:trHeight w:val="283"/>
        </w:trPr>
        <w:tc>
          <w:tcPr>
            <w:tcW w:w="3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043C3B" w14:textId="77777777" w:rsidR="00556699" w:rsidRPr="003A5181" w:rsidRDefault="00556699" w:rsidP="001D2C59">
            <w:pPr>
              <w:spacing w:after="0" w:line="240" w:lineRule="auto"/>
              <w:ind w:left="176"/>
              <w:rPr>
                <w:sz w:val="20"/>
              </w:rPr>
            </w:pPr>
            <w:r w:rsidRPr="003A5181">
              <w:rPr>
                <w:sz w:val="20"/>
              </w:rPr>
              <w:t>inny rodzaj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66CC" w14:textId="77777777" w:rsidR="00556699" w:rsidRPr="003A5181" w:rsidRDefault="00556699" w:rsidP="00784322">
            <w:pPr>
              <w:spacing w:after="0" w:line="360" w:lineRule="auto"/>
              <w:ind w:left="-436"/>
              <w:jc w:val="both"/>
              <w:rPr>
                <w:sz w:val="20"/>
              </w:rPr>
            </w:pPr>
          </w:p>
        </w:tc>
      </w:tr>
    </w:tbl>
    <w:p w14:paraId="2B687FA3" w14:textId="77777777" w:rsidR="00556699" w:rsidRDefault="00556699" w:rsidP="00A374F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C8BAD85" w14:textId="77777777" w:rsidR="004B6176" w:rsidRDefault="004B6176" w:rsidP="00A374F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2F56C9A" w14:textId="55E3D394" w:rsidR="00EC08B1" w:rsidRPr="00EC39BC" w:rsidRDefault="006A0D4C" w:rsidP="00941839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EC39BC">
        <w:rPr>
          <w:rFonts w:cs="Calibri"/>
          <w:sz w:val="20"/>
          <w:szCs w:val="20"/>
        </w:rPr>
        <w:t xml:space="preserve">Nawiązując do postępowania o udzielenie zamówienia publicznego w trybie </w:t>
      </w:r>
      <w:r w:rsidR="0020687E" w:rsidRPr="00EC39BC">
        <w:rPr>
          <w:rFonts w:cs="Calibri"/>
          <w:sz w:val="20"/>
          <w:szCs w:val="20"/>
        </w:rPr>
        <w:t xml:space="preserve">podstawowym </w:t>
      </w:r>
      <w:r w:rsidR="002B5A4E" w:rsidRPr="00EC39BC">
        <w:rPr>
          <w:rFonts w:cs="Calibri"/>
          <w:sz w:val="20"/>
          <w:szCs w:val="20"/>
        </w:rPr>
        <w:t>pn</w:t>
      </w:r>
      <w:r w:rsidR="00AF7837" w:rsidRPr="00EC39BC">
        <w:rPr>
          <w:rFonts w:cs="Calibri"/>
          <w:sz w:val="20"/>
          <w:szCs w:val="20"/>
        </w:rPr>
        <w:t>.</w:t>
      </w:r>
      <w:r w:rsidR="00CD534C" w:rsidRPr="00EC39BC">
        <w:rPr>
          <w:rFonts w:cs="Calibri"/>
          <w:sz w:val="20"/>
          <w:szCs w:val="20"/>
        </w:rPr>
        <w:t xml:space="preserve"> </w:t>
      </w:r>
      <w:r w:rsidR="00C21AD4" w:rsidRPr="00C21AD4">
        <w:rPr>
          <w:rFonts w:cs="Calibri"/>
          <w:b/>
          <w:i/>
          <w:sz w:val="20"/>
          <w:szCs w:val="20"/>
        </w:rPr>
        <w:t>Wykonanie prac remontowo-instalacyjno-wykończeniowych pomieszczeń w internacie Zespołu Szkół Architektoniczno- Budowlanych w Krakowie</w:t>
      </w:r>
      <w:r w:rsidR="00184551" w:rsidRPr="00EC39BC">
        <w:rPr>
          <w:rFonts w:cs="Calibri"/>
          <w:b/>
          <w:i/>
          <w:sz w:val="20"/>
          <w:szCs w:val="20"/>
        </w:rPr>
        <w:t>, n</w:t>
      </w:r>
      <w:r w:rsidRPr="00EC39BC">
        <w:rPr>
          <w:rFonts w:cs="Calibri"/>
          <w:b/>
          <w:sz w:val="20"/>
          <w:szCs w:val="20"/>
        </w:rPr>
        <w:t xml:space="preserve">r sprawy: </w:t>
      </w:r>
      <w:r w:rsidR="00425B6E" w:rsidRPr="00EC39BC">
        <w:rPr>
          <w:rFonts w:cs="Calibri"/>
          <w:b/>
          <w:sz w:val="20"/>
          <w:szCs w:val="20"/>
        </w:rPr>
        <w:t>Z</w:t>
      </w:r>
      <w:r w:rsidRPr="00EC39BC">
        <w:rPr>
          <w:rFonts w:cs="Calibri"/>
          <w:b/>
          <w:sz w:val="20"/>
          <w:szCs w:val="20"/>
        </w:rPr>
        <w:t>P-</w:t>
      </w:r>
      <w:r w:rsidR="00896B67" w:rsidRPr="00EC39BC">
        <w:rPr>
          <w:rFonts w:cs="Calibri"/>
          <w:b/>
          <w:sz w:val="20"/>
          <w:szCs w:val="20"/>
        </w:rPr>
        <w:t>0</w:t>
      </w:r>
      <w:r w:rsidR="00BE384D">
        <w:rPr>
          <w:rFonts w:cs="Calibri"/>
          <w:b/>
          <w:sz w:val="20"/>
          <w:szCs w:val="20"/>
        </w:rPr>
        <w:t>8</w:t>
      </w:r>
      <w:r w:rsidRPr="00EC39BC">
        <w:rPr>
          <w:rFonts w:cs="Calibri"/>
          <w:b/>
          <w:sz w:val="20"/>
          <w:szCs w:val="20"/>
        </w:rPr>
        <w:t>/</w:t>
      </w:r>
      <w:r w:rsidR="00C24C89" w:rsidRPr="00EC39BC">
        <w:rPr>
          <w:rFonts w:cs="Calibri"/>
          <w:b/>
          <w:sz w:val="20"/>
          <w:szCs w:val="20"/>
        </w:rPr>
        <w:t>202</w:t>
      </w:r>
      <w:r w:rsidR="009E07F3" w:rsidRPr="00EC39BC">
        <w:rPr>
          <w:rFonts w:cs="Calibri"/>
          <w:b/>
          <w:sz w:val="20"/>
          <w:szCs w:val="20"/>
        </w:rPr>
        <w:t>5</w:t>
      </w:r>
      <w:r w:rsidR="007F081A" w:rsidRPr="00EC39BC">
        <w:rPr>
          <w:rFonts w:cs="Calibri"/>
          <w:sz w:val="20"/>
          <w:szCs w:val="20"/>
        </w:rPr>
        <w:t xml:space="preserve"> </w:t>
      </w:r>
      <w:r w:rsidR="002B5A4E" w:rsidRPr="00EC39BC">
        <w:rPr>
          <w:rFonts w:cs="Calibri"/>
          <w:sz w:val="20"/>
          <w:szCs w:val="20"/>
        </w:rPr>
        <w:t>oferujemy wykonanie przedmiotowego zamówienia</w:t>
      </w:r>
      <w:r w:rsidR="0054097D" w:rsidRPr="00EC39BC">
        <w:rPr>
          <w:rFonts w:cs="Calibri"/>
          <w:sz w:val="20"/>
          <w:szCs w:val="20"/>
        </w:rPr>
        <w:t xml:space="preserve"> </w:t>
      </w:r>
      <w:r w:rsidR="00F84B8C" w:rsidRPr="00EC39BC">
        <w:rPr>
          <w:rFonts w:cs="Calibri"/>
          <w:sz w:val="20"/>
          <w:szCs w:val="20"/>
        </w:rPr>
        <w:t xml:space="preserve">na następujących zasadach: </w:t>
      </w:r>
    </w:p>
    <w:p w14:paraId="7C54285B" w14:textId="77777777" w:rsidR="00593502" w:rsidRDefault="00593502" w:rsidP="00593502">
      <w:pPr>
        <w:widowControl w:val="0"/>
        <w:suppressAutoHyphens/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4819"/>
        <w:gridCol w:w="1700"/>
        <w:gridCol w:w="1134"/>
        <w:gridCol w:w="1552"/>
      </w:tblGrid>
      <w:tr w:rsidR="00235562" w:rsidRPr="006655BD" w14:paraId="3CB666E3" w14:textId="534D6D33" w:rsidTr="00CE5852">
        <w:trPr>
          <w:trHeight w:val="346"/>
          <w:jc w:val="center"/>
        </w:trPr>
        <w:tc>
          <w:tcPr>
            <w:tcW w:w="219" w:type="pct"/>
            <w:shd w:val="clear" w:color="auto" w:fill="C5E0B3" w:themeFill="accent6" w:themeFillTint="66"/>
            <w:vAlign w:val="center"/>
          </w:tcPr>
          <w:p w14:paraId="740E6974" w14:textId="48D0BF9F" w:rsidR="00235562" w:rsidRPr="006655BD" w:rsidRDefault="00235562" w:rsidP="0023556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503" w:type="pct"/>
            <w:shd w:val="clear" w:color="auto" w:fill="C5E0B3" w:themeFill="accent6" w:themeFillTint="66"/>
            <w:vAlign w:val="center"/>
          </w:tcPr>
          <w:p w14:paraId="33952170" w14:textId="541CE873" w:rsidR="00235562" w:rsidRPr="006655BD" w:rsidRDefault="00235562" w:rsidP="004B617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883" w:type="pct"/>
            <w:shd w:val="clear" w:color="auto" w:fill="C5E0B3" w:themeFill="accent6" w:themeFillTint="66"/>
            <w:vAlign w:val="center"/>
          </w:tcPr>
          <w:p w14:paraId="3D9949F1" w14:textId="24462F66" w:rsidR="00235562" w:rsidRPr="006655BD" w:rsidRDefault="00235562" w:rsidP="004B617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 [zł]</w:t>
            </w:r>
          </w:p>
        </w:tc>
        <w:tc>
          <w:tcPr>
            <w:tcW w:w="589" w:type="pct"/>
            <w:shd w:val="clear" w:color="auto" w:fill="C5E0B3" w:themeFill="accent6" w:themeFillTint="66"/>
            <w:vAlign w:val="center"/>
          </w:tcPr>
          <w:p w14:paraId="5F7B6D46" w14:textId="528FAF24" w:rsidR="00235562" w:rsidRPr="006655BD" w:rsidRDefault="00235562" w:rsidP="004B617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/>
                <w:sz w:val="20"/>
                <w:szCs w:val="20"/>
              </w:rPr>
              <w:t>Stawka podatku VAT</w:t>
            </w:r>
          </w:p>
        </w:tc>
        <w:tc>
          <w:tcPr>
            <w:tcW w:w="806" w:type="pct"/>
            <w:shd w:val="clear" w:color="auto" w:fill="C5E0B3" w:themeFill="accent6" w:themeFillTint="66"/>
            <w:vAlign w:val="center"/>
          </w:tcPr>
          <w:p w14:paraId="5C6326BA" w14:textId="765174DB" w:rsidR="00235562" w:rsidRPr="006655BD" w:rsidRDefault="00235562" w:rsidP="004B6176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brutto[zł]</w:t>
            </w:r>
          </w:p>
        </w:tc>
      </w:tr>
      <w:tr w:rsidR="00235562" w:rsidRPr="006655BD" w14:paraId="441D8E82" w14:textId="62D1884F" w:rsidTr="00DA108C">
        <w:trPr>
          <w:trHeight w:val="310"/>
          <w:jc w:val="center"/>
        </w:trPr>
        <w:tc>
          <w:tcPr>
            <w:tcW w:w="219" w:type="pct"/>
            <w:tcBorders>
              <w:bottom w:val="single" w:sz="4" w:space="0" w:color="000000"/>
            </w:tcBorders>
            <w:vAlign w:val="center"/>
          </w:tcPr>
          <w:p w14:paraId="11BE3AFF" w14:textId="0B44FBEC" w:rsidR="00235562" w:rsidRPr="006655BD" w:rsidRDefault="006655BD" w:rsidP="00235562">
            <w:pPr>
              <w:pStyle w:val="TableParagraph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655BD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2503" w:type="pct"/>
            <w:tcBorders>
              <w:bottom w:val="single" w:sz="4" w:space="0" w:color="000000"/>
            </w:tcBorders>
            <w:vAlign w:val="center"/>
          </w:tcPr>
          <w:p w14:paraId="148A0287" w14:textId="3FEA790D" w:rsidR="00235562" w:rsidRPr="006655BD" w:rsidRDefault="00C21AD4" w:rsidP="00EC39BC">
            <w:pPr>
              <w:pStyle w:val="TableParagrap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21AD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Wykonanie prac remontowo-instalacyjno-wykończeniowych pomieszczeń w internacie Zespołu Szkół </w:t>
            </w:r>
            <w:r w:rsidRPr="00C21AD4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Architektoniczno- Budowlanych w Krakowie</w:t>
            </w:r>
          </w:p>
        </w:tc>
        <w:tc>
          <w:tcPr>
            <w:tcW w:w="883" w:type="pct"/>
            <w:tcBorders>
              <w:bottom w:val="single" w:sz="4" w:space="0" w:color="000000"/>
            </w:tcBorders>
            <w:vAlign w:val="center"/>
          </w:tcPr>
          <w:p w14:paraId="7410D08C" w14:textId="7B30A72A" w:rsidR="00235562" w:rsidRPr="006655BD" w:rsidRDefault="00235562" w:rsidP="00E30602">
            <w:pPr>
              <w:pStyle w:val="TableParagraph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89" w:type="pct"/>
            <w:vAlign w:val="center"/>
          </w:tcPr>
          <w:p w14:paraId="55D741FA" w14:textId="669F6E5A" w:rsidR="00235562" w:rsidRPr="006655BD" w:rsidRDefault="00CE5852" w:rsidP="00E30602">
            <w:pPr>
              <w:pStyle w:val="TableParagraph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23%</w:t>
            </w:r>
          </w:p>
        </w:tc>
        <w:tc>
          <w:tcPr>
            <w:tcW w:w="806" w:type="pct"/>
            <w:vAlign w:val="center"/>
          </w:tcPr>
          <w:p w14:paraId="1B671744" w14:textId="107FF8DB" w:rsidR="00235562" w:rsidRPr="006655BD" w:rsidRDefault="00235562" w:rsidP="00E30602">
            <w:pPr>
              <w:pStyle w:val="TableParagraph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5B306D46" w14:textId="1CA7161F" w:rsidR="001652F7" w:rsidRDefault="001652F7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0653C35" w14:textId="77777777" w:rsidR="004B6176" w:rsidRDefault="004B6176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C39BC" w:rsidRPr="00EC39BC" w14:paraId="268D4452" w14:textId="77777777" w:rsidTr="006E420E">
        <w:trPr>
          <w:trHeight w:val="397"/>
        </w:trPr>
        <w:tc>
          <w:tcPr>
            <w:tcW w:w="4813" w:type="dxa"/>
            <w:vAlign w:val="center"/>
          </w:tcPr>
          <w:p w14:paraId="52AB2E09" w14:textId="5108771B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/>
                <w:sz w:val="20"/>
                <w:szCs w:val="20"/>
              </w:rPr>
              <w:t>KRYTERIA JAKOŚCIOWE</w:t>
            </w:r>
          </w:p>
        </w:tc>
        <w:tc>
          <w:tcPr>
            <w:tcW w:w="4814" w:type="dxa"/>
            <w:vAlign w:val="center"/>
          </w:tcPr>
          <w:p w14:paraId="0C11EBBC" w14:textId="3651A04C" w:rsidR="00EC39BC" w:rsidRPr="006E420E" w:rsidRDefault="006E420E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[należy podać oferowaną wartość]</w:t>
            </w:r>
          </w:p>
        </w:tc>
      </w:tr>
      <w:tr w:rsidR="00EC39BC" w:rsidRPr="00EC39BC" w14:paraId="693B5478" w14:textId="77777777" w:rsidTr="006E420E">
        <w:trPr>
          <w:trHeight w:val="397"/>
        </w:trPr>
        <w:tc>
          <w:tcPr>
            <w:tcW w:w="4813" w:type="dxa"/>
            <w:vAlign w:val="center"/>
          </w:tcPr>
          <w:p w14:paraId="1482BA09" w14:textId="4A4F4A82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Termin realizacji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="006E420E"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dniach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7627A03E" w14:textId="77777777" w:rsidR="00EC39BC" w:rsidRPr="00EC39BC" w:rsidRDefault="00EC39BC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C39BC" w:rsidRPr="00EC39BC" w14:paraId="080968CC" w14:textId="77777777" w:rsidTr="006E420E">
        <w:trPr>
          <w:trHeight w:val="397"/>
        </w:trPr>
        <w:tc>
          <w:tcPr>
            <w:tcW w:w="4813" w:type="dxa"/>
            <w:vAlign w:val="center"/>
          </w:tcPr>
          <w:p w14:paraId="242479CE" w14:textId="7F18269D" w:rsidR="00EC39BC" w:rsidRPr="00EC39BC" w:rsidRDefault="00EC39BC" w:rsidP="006E420E">
            <w:pPr>
              <w:widowControl w:val="0"/>
              <w:suppressAutoHyphens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C39BC">
              <w:rPr>
                <w:rFonts w:asciiTheme="minorHAnsi" w:hAnsiTheme="minorHAnsi" w:cstheme="minorHAnsi"/>
                <w:bCs/>
                <w:sz w:val="20"/>
                <w:szCs w:val="20"/>
              </w:rPr>
              <w:t>Okres gwarancji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[</w:t>
            </w:r>
            <w:r w:rsidR="006E420E" w:rsidRPr="006E42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w pełnych latach</w:t>
            </w:r>
            <w:r w:rsidR="006E420E">
              <w:rPr>
                <w:rFonts w:asciiTheme="minorHAnsi" w:hAnsiTheme="minorHAnsi" w:cstheme="minorHAnsi"/>
                <w:bCs/>
                <w:sz w:val="20"/>
                <w:szCs w:val="20"/>
              </w:rPr>
              <w:t>]</w:t>
            </w:r>
          </w:p>
        </w:tc>
        <w:tc>
          <w:tcPr>
            <w:tcW w:w="4814" w:type="dxa"/>
            <w:vAlign w:val="center"/>
          </w:tcPr>
          <w:p w14:paraId="26619121" w14:textId="77777777" w:rsidR="00EC39BC" w:rsidRPr="00EC39BC" w:rsidRDefault="00EC39BC" w:rsidP="006E420E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4F90405" w14:textId="77777777" w:rsidR="00EC39BC" w:rsidRDefault="00EC39BC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835AF00" w14:textId="77777777" w:rsidR="00F06BBD" w:rsidRDefault="00F06BBD" w:rsidP="001652F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1A7F17" w:rsidRPr="008303EE" w14:paraId="21121EFD" w14:textId="77777777" w:rsidTr="008303EE">
        <w:tc>
          <w:tcPr>
            <w:tcW w:w="5000" w:type="pct"/>
          </w:tcPr>
          <w:p w14:paraId="30EA5097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eastAsia="Times New Roman" w:cs="Calibri"/>
                <w:sz w:val="18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 xml:space="preserve">Oświadczamy, że wybór naszej oferty będzie prowadził do powstania u Zamawiającego obowiązku podatkowego zgodnie z przepisami o podatku od towarów i usług w zakresie: </w:t>
            </w:r>
          </w:p>
          <w:p w14:paraId="2822823B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eastAsia="Times New Roman" w:cs="Calibri"/>
                <w:sz w:val="18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>(wyłącznie jeżeli dotyczy mechanizmu odwrotnego obciążenia VAT)</w:t>
            </w:r>
          </w:p>
          <w:p w14:paraId="4EEACEF3" w14:textId="77777777" w:rsidR="001A7F17" w:rsidRPr="008303EE" w:rsidRDefault="001A7F17" w:rsidP="008303EE">
            <w:pPr>
              <w:pStyle w:val="Akapitzlist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03EE">
              <w:rPr>
                <w:rFonts w:eastAsia="Times New Roman" w:cs="Calibri"/>
                <w:sz w:val="18"/>
                <w:szCs w:val="20"/>
              </w:rPr>
              <w:t>.................................................................. stawka ………… %. – wartość podatku .............zł</w:t>
            </w:r>
          </w:p>
        </w:tc>
      </w:tr>
    </w:tbl>
    <w:p w14:paraId="63977E4B" w14:textId="77777777" w:rsidR="004B6176" w:rsidRDefault="004B6176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D7FE82C" w14:textId="16C37621" w:rsidR="008D55C8" w:rsidRDefault="008D55C8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6B609A">
        <w:rPr>
          <w:rFonts w:cs="Calibri"/>
          <w:b/>
          <w:sz w:val="20"/>
          <w:szCs w:val="20"/>
        </w:rPr>
        <w:t>OŚWIADCZAMY, ŻE:</w:t>
      </w:r>
    </w:p>
    <w:p w14:paraId="7204CD60" w14:textId="77777777" w:rsidR="00FF7C33" w:rsidRPr="006B609A" w:rsidRDefault="00FF7C33" w:rsidP="00A43017">
      <w:pPr>
        <w:widowControl w:val="0"/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EFAC48A" w14:textId="5962C53C" w:rsidR="00533E05" w:rsidRDefault="00533E05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>
        <w:rPr>
          <w:rFonts w:ascii="Calibri" w:hAnsi="Calibri" w:cs="Calibri"/>
          <w:bCs/>
          <w:kern w:val="22"/>
          <w:szCs w:val="20"/>
        </w:rPr>
        <w:t>Ofer</w:t>
      </w:r>
      <w:r w:rsidR="00DA1D38">
        <w:rPr>
          <w:rFonts w:ascii="Calibri" w:hAnsi="Calibri" w:cs="Calibri"/>
          <w:bCs/>
          <w:kern w:val="22"/>
          <w:szCs w:val="20"/>
        </w:rPr>
        <w:t>ta</w:t>
      </w:r>
      <w:r>
        <w:rPr>
          <w:rFonts w:ascii="Calibri" w:hAnsi="Calibri" w:cs="Calibri"/>
          <w:bCs/>
          <w:kern w:val="22"/>
          <w:szCs w:val="20"/>
        </w:rPr>
        <w:t xml:space="preserve"> spełnia wszystkie wymagania opisane w SWZ. </w:t>
      </w:r>
    </w:p>
    <w:p w14:paraId="3552B2D5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bCs/>
          <w:kern w:val="22"/>
          <w:szCs w:val="20"/>
        </w:rPr>
        <w:t>Zaoferowan</w:t>
      </w:r>
      <w:r w:rsidR="00852DCC" w:rsidRPr="006B609A">
        <w:rPr>
          <w:rFonts w:ascii="Calibri" w:hAnsi="Calibri" w:cs="Calibri"/>
          <w:bCs/>
          <w:kern w:val="22"/>
          <w:szCs w:val="20"/>
        </w:rPr>
        <w:t>a</w:t>
      </w:r>
      <w:r w:rsidRPr="006B609A">
        <w:rPr>
          <w:rFonts w:ascii="Calibri" w:hAnsi="Calibri" w:cs="Calibri"/>
          <w:bCs/>
          <w:kern w:val="22"/>
          <w:szCs w:val="20"/>
        </w:rPr>
        <w:t xml:space="preserve"> przez nas cena oferty, </w:t>
      </w:r>
      <w:r w:rsidR="00B1540F" w:rsidRPr="006B609A">
        <w:rPr>
          <w:rFonts w:ascii="Calibri" w:hAnsi="Calibri" w:cs="Calibri"/>
          <w:bCs/>
          <w:szCs w:val="20"/>
        </w:rPr>
        <w:t xml:space="preserve">uwzględnia wszystkie wymogi, o których mowa w SWZ (wraz z załącznikami), tj. obejmuje wszelkie koszty niezbędne dla prawidłowego i pełnego wykonania przedmiotu zamówienia, jak również wszystkie koszty, opłaty, wydatki, w tym koszty związane z </w:t>
      </w:r>
      <w:r w:rsidR="004A200D" w:rsidRPr="006B609A">
        <w:rPr>
          <w:rFonts w:ascii="Calibri" w:hAnsi="Calibri" w:cs="Calibri"/>
          <w:bCs/>
          <w:szCs w:val="20"/>
        </w:rPr>
        <w:t>obsługą</w:t>
      </w:r>
      <w:r w:rsidR="00B1540F" w:rsidRPr="006B609A">
        <w:rPr>
          <w:rFonts w:ascii="Calibri" w:hAnsi="Calibri" w:cs="Calibri"/>
          <w:bCs/>
          <w:szCs w:val="20"/>
        </w:rPr>
        <w:t>, a także podatki, w tym podatek od towarów i usług</w:t>
      </w:r>
      <w:r w:rsidRPr="006B609A">
        <w:rPr>
          <w:rFonts w:ascii="Calibri" w:hAnsi="Calibri" w:cs="Calibri"/>
          <w:bCs/>
          <w:kern w:val="22"/>
          <w:szCs w:val="20"/>
        </w:rPr>
        <w:t xml:space="preserve">. </w:t>
      </w:r>
    </w:p>
    <w:p w14:paraId="40A360E8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Oferujemy realizację przedmiotu zamówienia w terminie wymaganym przez Zamawiającego.</w:t>
      </w:r>
    </w:p>
    <w:p w14:paraId="56C981B7" w14:textId="77777777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Za</w:t>
      </w:r>
      <w:r w:rsidR="00587C67" w:rsidRPr="006B609A">
        <w:rPr>
          <w:rFonts w:ascii="Calibri" w:hAnsi="Calibri" w:cs="Calibri"/>
          <w:szCs w:val="20"/>
        </w:rPr>
        <w:t xml:space="preserve">poznaliśmy się ze </w:t>
      </w:r>
      <w:r w:rsidR="005C1DF7" w:rsidRPr="006B609A">
        <w:rPr>
          <w:rFonts w:ascii="Calibri" w:hAnsi="Calibri" w:cs="Calibri"/>
          <w:szCs w:val="20"/>
        </w:rPr>
        <w:t>S</w:t>
      </w:r>
      <w:r w:rsidR="00587C67" w:rsidRPr="006B609A">
        <w:rPr>
          <w:rFonts w:ascii="Calibri" w:hAnsi="Calibri" w:cs="Calibri"/>
          <w:szCs w:val="20"/>
        </w:rPr>
        <w:t xml:space="preserve">pecyfikacją </w:t>
      </w:r>
      <w:r w:rsidRPr="006B609A">
        <w:rPr>
          <w:rFonts w:ascii="Calibri" w:hAnsi="Calibri" w:cs="Calibri"/>
          <w:szCs w:val="20"/>
        </w:rPr>
        <w:t xml:space="preserve">warunków zamówienia oraz z załączonymi do niej dokumentami szczegółowo opisującymi zakres </w:t>
      </w:r>
      <w:r w:rsidR="004A200D" w:rsidRPr="006B609A">
        <w:rPr>
          <w:rFonts w:ascii="Calibri" w:hAnsi="Calibri" w:cs="Calibri"/>
          <w:szCs w:val="20"/>
        </w:rPr>
        <w:t xml:space="preserve">zamówienia i </w:t>
      </w:r>
      <w:r w:rsidRPr="006B609A">
        <w:rPr>
          <w:rFonts w:ascii="Calibri" w:hAnsi="Calibri" w:cs="Calibri"/>
          <w:szCs w:val="20"/>
        </w:rPr>
        <w:t>nie wnosimy do nich zastrzeżeń oraz, że z treści powyższych dokumentów otrzymaliśmy konieczne informacje potrzebne do właściwego przygotowana oferty i wykonania zamówienia</w:t>
      </w:r>
      <w:r w:rsidR="00857698" w:rsidRPr="006B609A">
        <w:rPr>
          <w:rFonts w:ascii="Calibri" w:hAnsi="Calibri" w:cs="Calibri"/>
          <w:szCs w:val="20"/>
        </w:rPr>
        <w:t>.</w:t>
      </w:r>
    </w:p>
    <w:p w14:paraId="0B8236BB" w14:textId="2AD6BBC5" w:rsidR="008D55C8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bCs/>
          <w:kern w:val="22"/>
          <w:szCs w:val="20"/>
        </w:rPr>
        <w:t>Akceptujemy warunki rea</w:t>
      </w:r>
      <w:r w:rsidR="00587C67" w:rsidRPr="006B609A">
        <w:rPr>
          <w:rFonts w:ascii="Calibri" w:hAnsi="Calibri" w:cs="Calibri"/>
          <w:bCs/>
          <w:kern w:val="22"/>
          <w:szCs w:val="20"/>
        </w:rPr>
        <w:t xml:space="preserve">lizacji zamówienia określone w Projekcie </w:t>
      </w:r>
      <w:r w:rsidRPr="006B609A">
        <w:rPr>
          <w:rFonts w:ascii="Calibri" w:hAnsi="Calibri" w:cs="Calibri"/>
          <w:bCs/>
          <w:kern w:val="22"/>
          <w:szCs w:val="20"/>
        </w:rPr>
        <w:t>umowy</w:t>
      </w:r>
      <w:r w:rsidR="00B1540F" w:rsidRPr="006B609A">
        <w:rPr>
          <w:rFonts w:ascii="Calibri" w:hAnsi="Calibri" w:cs="Calibri"/>
          <w:bCs/>
          <w:kern w:val="22"/>
          <w:szCs w:val="20"/>
        </w:rPr>
        <w:t xml:space="preserve"> </w:t>
      </w:r>
      <w:r w:rsidR="00845750">
        <w:rPr>
          <w:rFonts w:ascii="Calibri" w:hAnsi="Calibri" w:cs="Calibri"/>
          <w:bCs/>
          <w:kern w:val="22"/>
          <w:szCs w:val="20"/>
        </w:rPr>
        <w:t xml:space="preserve">(załącznik do SWZ) </w:t>
      </w:r>
      <w:r w:rsidRPr="006B609A">
        <w:rPr>
          <w:rFonts w:ascii="Calibri" w:hAnsi="Calibri" w:cs="Calibri"/>
          <w:bCs/>
          <w:kern w:val="22"/>
          <w:szCs w:val="20"/>
        </w:rPr>
        <w:t>i</w:t>
      </w:r>
      <w:r w:rsidR="00AA2777">
        <w:rPr>
          <w:rFonts w:ascii="Calibri" w:hAnsi="Calibri" w:cs="Calibri"/>
          <w:bCs/>
          <w:kern w:val="22"/>
          <w:szCs w:val="20"/>
        </w:rPr>
        <w:t> </w:t>
      </w:r>
      <w:r w:rsidRPr="006B609A">
        <w:rPr>
          <w:rFonts w:ascii="Calibri" w:hAnsi="Calibri" w:cs="Calibri"/>
          <w:bCs/>
          <w:kern w:val="22"/>
          <w:szCs w:val="20"/>
        </w:rPr>
        <w:t xml:space="preserve">zobowiązujemy się w przypadku wybrania naszej oferty do zawarcia umowy na tych warunkach, w miejscu i terminie wyznaczonym przez </w:t>
      </w:r>
      <w:r w:rsidR="00852DCC" w:rsidRPr="006B609A">
        <w:rPr>
          <w:rFonts w:ascii="Calibri" w:hAnsi="Calibri" w:cs="Calibri"/>
          <w:bCs/>
          <w:kern w:val="22"/>
          <w:szCs w:val="20"/>
        </w:rPr>
        <w:t>Z</w:t>
      </w:r>
      <w:r w:rsidRPr="006B609A">
        <w:rPr>
          <w:rFonts w:ascii="Calibri" w:hAnsi="Calibri" w:cs="Calibri"/>
          <w:bCs/>
          <w:kern w:val="22"/>
          <w:szCs w:val="20"/>
        </w:rPr>
        <w:t xml:space="preserve">amawiającego. </w:t>
      </w:r>
    </w:p>
    <w:p w14:paraId="1D7A50F8" w14:textId="77777777" w:rsidR="00BF7E7B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A</w:t>
      </w:r>
      <w:r w:rsidR="00BF7E7B" w:rsidRPr="006B609A">
        <w:rPr>
          <w:rFonts w:ascii="Calibri" w:hAnsi="Calibri" w:cs="Calibri"/>
          <w:szCs w:val="20"/>
        </w:rPr>
        <w:t>kceptujemy warunki płatności określone przez Zamawiającego</w:t>
      </w:r>
      <w:r w:rsidR="00852DCC" w:rsidRPr="006B609A">
        <w:rPr>
          <w:rFonts w:ascii="Calibri" w:hAnsi="Calibri" w:cs="Calibri"/>
          <w:szCs w:val="20"/>
        </w:rPr>
        <w:t>.</w:t>
      </w:r>
      <w:r w:rsidR="00BF7E7B" w:rsidRPr="006B609A">
        <w:rPr>
          <w:rFonts w:ascii="Calibri" w:hAnsi="Calibri" w:cs="Calibri"/>
          <w:szCs w:val="20"/>
        </w:rPr>
        <w:t xml:space="preserve"> </w:t>
      </w:r>
    </w:p>
    <w:p w14:paraId="7880F3EF" w14:textId="77777777" w:rsidR="00BF7E7B" w:rsidRPr="006B609A" w:rsidRDefault="008D55C8" w:rsidP="00B56CFA">
      <w:pPr>
        <w:pStyle w:val="Standard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bCs/>
          <w:kern w:val="22"/>
          <w:szCs w:val="20"/>
        </w:rPr>
      </w:pPr>
      <w:r w:rsidRPr="006B609A">
        <w:rPr>
          <w:rFonts w:ascii="Calibri" w:hAnsi="Calibri" w:cs="Calibri"/>
          <w:szCs w:val="20"/>
        </w:rPr>
        <w:t>U</w:t>
      </w:r>
      <w:r w:rsidR="00BF7E7B" w:rsidRPr="006B609A">
        <w:rPr>
          <w:rFonts w:ascii="Calibri" w:hAnsi="Calibri" w:cs="Calibri"/>
          <w:szCs w:val="20"/>
        </w:rPr>
        <w:t xml:space="preserve">ważamy się </w:t>
      </w:r>
      <w:r w:rsidR="00BF7E7B" w:rsidRPr="00743574">
        <w:rPr>
          <w:rFonts w:ascii="Calibri" w:hAnsi="Calibri" w:cs="Calibri"/>
          <w:szCs w:val="20"/>
        </w:rPr>
        <w:t>za związanych niniejszą ofertą przez okres wskazany</w:t>
      </w:r>
      <w:r w:rsidR="00151679">
        <w:rPr>
          <w:rFonts w:ascii="Calibri" w:hAnsi="Calibri" w:cs="Calibri"/>
          <w:szCs w:val="20"/>
        </w:rPr>
        <w:t xml:space="preserve"> w SWZ</w:t>
      </w:r>
      <w:r w:rsidR="00852DCC" w:rsidRPr="00743574">
        <w:rPr>
          <w:rFonts w:ascii="Calibri" w:hAnsi="Calibri" w:cs="Calibri"/>
          <w:szCs w:val="20"/>
        </w:rPr>
        <w:t>.</w:t>
      </w:r>
    </w:p>
    <w:p w14:paraId="061B20B9" w14:textId="77777777" w:rsidR="009119BB" w:rsidRPr="0091191B" w:rsidRDefault="009119BB" w:rsidP="00E938B4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b/>
          <w:color w:val="FF0000"/>
          <w:sz w:val="20"/>
          <w:szCs w:val="20"/>
        </w:rPr>
      </w:pPr>
    </w:p>
    <w:p w14:paraId="59C30749" w14:textId="77777777" w:rsidR="00B90370" w:rsidRPr="0091191B" w:rsidRDefault="00B90370" w:rsidP="00B90370">
      <w:pPr>
        <w:pStyle w:val="Akapitzlist"/>
        <w:spacing w:after="0" w:line="240" w:lineRule="auto"/>
        <w:ind w:left="360"/>
        <w:contextualSpacing w:val="0"/>
        <w:jc w:val="both"/>
        <w:rPr>
          <w:rFonts w:cs="Calibri"/>
          <w:i/>
          <w:color w:val="FF0000"/>
          <w:sz w:val="16"/>
          <w:szCs w:val="16"/>
        </w:rPr>
      </w:pPr>
    </w:p>
    <w:p w14:paraId="29FB708F" w14:textId="77777777" w:rsidR="00273EC1" w:rsidRPr="006B609A" w:rsidRDefault="00273EC1" w:rsidP="005F217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6B609A">
        <w:rPr>
          <w:rFonts w:cs="Calibri"/>
          <w:b/>
          <w:sz w:val="20"/>
          <w:szCs w:val="20"/>
        </w:rPr>
        <w:t>PODWYKONAWSTWO.</w:t>
      </w:r>
    </w:p>
    <w:p w14:paraId="2E19ED26" w14:textId="77777777" w:rsidR="006D77A3" w:rsidRPr="006B609A" w:rsidRDefault="006D77A3" w:rsidP="006D77A3">
      <w:pPr>
        <w:pStyle w:val="Akapitzlist"/>
        <w:spacing w:after="0" w:line="240" w:lineRule="auto"/>
        <w:ind w:left="360"/>
        <w:contextualSpacing w:val="0"/>
        <w:jc w:val="both"/>
        <w:rPr>
          <w:rFonts w:cs="Calibri"/>
          <w:i/>
          <w:sz w:val="20"/>
          <w:szCs w:val="20"/>
          <w:u w:val="single"/>
        </w:rPr>
      </w:pPr>
      <w:r w:rsidRPr="006B609A">
        <w:rPr>
          <w:rFonts w:cs="Calibri"/>
          <w:sz w:val="20"/>
          <w:szCs w:val="20"/>
          <w:u w:val="single"/>
        </w:rPr>
        <w:t>(wskazać jeśli dotyczy)</w:t>
      </w:r>
    </w:p>
    <w:p w14:paraId="33ABA46C" w14:textId="77777777" w:rsidR="00273EC1" w:rsidRDefault="00000000" w:rsidP="00273EC1">
      <w:pPr>
        <w:pStyle w:val="Akapitzlist"/>
        <w:spacing w:after="0"/>
        <w:ind w:left="360"/>
        <w:jc w:val="both"/>
        <w:rPr>
          <w:rFonts w:cs="Calibri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989607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44E55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273EC1" w:rsidRPr="006B609A">
        <w:rPr>
          <w:rFonts w:cs="Calibri"/>
          <w:sz w:val="20"/>
          <w:szCs w:val="20"/>
        </w:rPr>
        <w:t xml:space="preserve"> Zamierzamy powierzyć podwykonawcom wykonanie następujących części zamówienia:</w:t>
      </w:r>
    </w:p>
    <w:p w14:paraId="5ACF8000" w14:textId="77777777" w:rsidR="00273EC1" w:rsidRPr="006B609A" w:rsidRDefault="00273EC1" w:rsidP="00AA0E75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wykonanie części dotyczącej .............</w:t>
      </w:r>
      <w:r w:rsidR="005C1DF7" w:rsidRPr="006B609A">
        <w:rPr>
          <w:rFonts w:cs="Calibri"/>
          <w:sz w:val="20"/>
          <w:szCs w:val="20"/>
        </w:rPr>
        <w:t>....................................</w:t>
      </w:r>
      <w:r w:rsidRPr="006B609A">
        <w:rPr>
          <w:rFonts w:cs="Calibri"/>
          <w:sz w:val="20"/>
          <w:szCs w:val="20"/>
        </w:rPr>
        <w:t>......................................................... firmie ................................................................</w:t>
      </w:r>
      <w:r w:rsidR="005C1DF7" w:rsidRPr="006B609A">
        <w:rPr>
          <w:rFonts w:cs="Calibri"/>
          <w:sz w:val="20"/>
          <w:szCs w:val="20"/>
        </w:rPr>
        <w:t>...........................................</w:t>
      </w:r>
      <w:r w:rsidRPr="006B609A">
        <w:rPr>
          <w:rFonts w:cs="Calibri"/>
          <w:sz w:val="20"/>
          <w:szCs w:val="20"/>
        </w:rPr>
        <w:t>....................................... z siedzibą w ..........................................................</w:t>
      </w:r>
      <w:r w:rsidR="005C1DF7" w:rsidRPr="006B609A">
        <w:rPr>
          <w:rFonts w:cs="Calibri"/>
          <w:sz w:val="20"/>
          <w:szCs w:val="20"/>
        </w:rPr>
        <w:t>..................................................................</w:t>
      </w:r>
      <w:r w:rsidRPr="006B609A">
        <w:rPr>
          <w:rFonts w:cs="Calibri"/>
          <w:sz w:val="20"/>
          <w:szCs w:val="20"/>
        </w:rPr>
        <w:t>.....................................</w:t>
      </w:r>
    </w:p>
    <w:p w14:paraId="656E65C0" w14:textId="77777777" w:rsidR="00273EC1" w:rsidRPr="006B609A" w:rsidRDefault="00273EC1" w:rsidP="00273EC1">
      <w:pPr>
        <w:pStyle w:val="Akapitzlist"/>
        <w:spacing w:after="0"/>
        <w:ind w:left="1058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Wartość brutto części zamówienia powierzona podwykonawcy wynosi: ................ zł lub stanowi ....................% wartości całego zamówienia.</w:t>
      </w:r>
    </w:p>
    <w:p w14:paraId="57426A37" w14:textId="77777777" w:rsidR="00273EC1" w:rsidRPr="006B609A" w:rsidRDefault="00273EC1" w:rsidP="00273EC1">
      <w:pPr>
        <w:pStyle w:val="Akapitzlist"/>
        <w:spacing w:after="0"/>
        <w:ind w:left="1058"/>
        <w:jc w:val="both"/>
        <w:rPr>
          <w:rFonts w:cs="Calibri"/>
          <w:sz w:val="20"/>
          <w:szCs w:val="20"/>
        </w:rPr>
      </w:pPr>
    </w:p>
    <w:p w14:paraId="29F1964D" w14:textId="77777777" w:rsidR="005C1DF7" w:rsidRPr="006B609A" w:rsidRDefault="005C1DF7" w:rsidP="005C1DF7">
      <w:pPr>
        <w:pStyle w:val="Akapitzlist"/>
        <w:numPr>
          <w:ilvl w:val="0"/>
          <w:numId w:val="6"/>
        </w:numPr>
        <w:spacing w:after="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wykonanie części dotyczącej .......................................................................................................... firmie .................................................................................................................................................. z siedzibą w .................................................................................................................................................................</w:t>
      </w:r>
    </w:p>
    <w:p w14:paraId="341FC50A" w14:textId="77777777" w:rsidR="005F217A" w:rsidRPr="00556699" w:rsidRDefault="005C1DF7" w:rsidP="00556699">
      <w:pPr>
        <w:pStyle w:val="Akapitzlist"/>
        <w:spacing w:after="0"/>
        <w:ind w:left="1080"/>
        <w:jc w:val="both"/>
        <w:rPr>
          <w:rFonts w:cs="Calibri"/>
          <w:sz w:val="20"/>
          <w:szCs w:val="20"/>
        </w:rPr>
      </w:pPr>
      <w:r w:rsidRPr="006B609A">
        <w:rPr>
          <w:rFonts w:cs="Calibri"/>
          <w:sz w:val="20"/>
          <w:szCs w:val="20"/>
        </w:rPr>
        <w:t>Wartość brutto części zamówienia powierzona podwykonawcy wynosi: ................ zł lub stanowi ....................% wartości całego zamówienia</w:t>
      </w:r>
    </w:p>
    <w:p w14:paraId="41D6EBE5" w14:textId="77777777" w:rsidR="001E226D" w:rsidRDefault="001E226D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p w14:paraId="50E27BFA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71EB912C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649EB5F0" w14:textId="77777777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</w:p>
    <w:p w14:paraId="765CB68D" w14:textId="77777777" w:rsidR="00896B67" w:rsidRDefault="00896B67">
      <w:pPr>
        <w:spacing w:after="0" w:line="240" w:lineRule="auto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br w:type="page"/>
      </w:r>
    </w:p>
    <w:p w14:paraId="059DCECA" w14:textId="297507A2" w:rsidR="00896B67" w:rsidRDefault="00896B67" w:rsidP="00896B67">
      <w:pPr>
        <w:pStyle w:val="Akapitzlist"/>
        <w:spacing w:after="0" w:line="240" w:lineRule="auto"/>
        <w:ind w:left="0"/>
        <w:contextualSpacing w:val="0"/>
        <w:jc w:val="center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lastRenderedPageBreak/>
        <w:t>CZĘŚĆ INFORMACYJNA NIE STANOWIĄCA OFERTY [NIEOBOWIĄZKOWA!]</w:t>
      </w:r>
    </w:p>
    <w:p w14:paraId="7848AC10" w14:textId="77777777" w:rsidR="00896B67" w:rsidRDefault="00896B67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33"/>
        <w:gridCol w:w="4194"/>
      </w:tblGrid>
      <w:tr w:rsidR="00896B67" w:rsidRPr="00896B67" w14:paraId="573991E2" w14:textId="77777777" w:rsidTr="003342F7">
        <w:trPr>
          <w:jc w:val="center"/>
        </w:trPr>
        <w:tc>
          <w:tcPr>
            <w:tcW w:w="2822" w:type="pct"/>
          </w:tcPr>
          <w:p w14:paraId="4548BD07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Osobą upoważnioną w imieniu wykonawcy do kontaktów z zamawiającym i realizacji umowy (koordynator)</w:t>
            </w:r>
          </w:p>
          <w:p w14:paraId="12887D8D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(dane zostaną wpisane do umowy)</w:t>
            </w:r>
          </w:p>
          <w:p w14:paraId="1945530E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896B67">
              <w:rPr>
                <w:rFonts w:asciiTheme="minorHAnsi" w:hAnsiTheme="minorHAnsi" w:cstheme="minorHAnsi"/>
                <w:sz w:val="18"/>
                <w:szCs w:val="18"/>
              </w:rPr>
              <w:t xml:space="preserve">Do kontaktów z Zamawiającym w zakresie związanym z niniejszym zamówieniem upoważniam następujące osoby </w:t>
            </w:r>
          </w:p>
          <w:p w14:paraId="139008D8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[imię i nazwisko, nr telefonu, adres email]</w:t>
            </w:r>
          </w:p>
        </w:tc>
        <w:tc>
          <w:tcPr>
            <w:tcW w:w="2178" w:type="pct"/>
            <w:vAlign w:val="center"/>
          </w:tcPr>
          <w:p w14:paraId="17B00842" w14:textId="77777777" w:rsidR="00896B67" w:rsidRPr="00896B67" w:rsidRDefault="00896B67" w:rsidP="003342F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6B67" w:rsidRPr="00896B67" w14:paraId="7E4C6E60" w14:textId="77777777" w:rsidTr="003342F7">
        <w:trPr>
          <w:jc w:val="center"/>
        </w:trPr>
        <w:tc>
          <w:tcPr>
            <w:tcW w:w="2822" w:type="pct"/>
          </w:tcPr>
          <w:p w14:paraId="569E76FF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Faktury elektroniczne </w:t>
            </w:r>
          </w:p>
          <w:p w14:paraId="1848040F" w14:textId="77777777" w:rsidR="00896B67" w:rsidRPr="00896B67" w:rsidRDefault="00896B67" w:rsidP="003342F7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 xml:space="preserve">Adres email do </w:t>
            </w:r>
            <w:r w:rsidRPr="00896B67">
              <w:rPr>
                <w:rFonts w:asciiTheme="minorHAnsi" w:hAnsiTheme="minorHAnsi" w:cstheme="minorHAnsi"/>
                <w:sz w:val="20"/>
              </w:rPr>
              <w:t>przesyłania faktur, korekt faktur oraz duplikatów faktur w formie elektronicznej</w:t>
            </w: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DD06AC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2178" w:type="pct"/>
            <w:vAlign w:val="center"/>
          </w:tcPr>
          <w:p w14:paraId="5F9BFD2C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B67" w:rsidRPr="00896B67" w14:paraId="31575729" w14:textId="77777777" w:rsidTr="003342F7">
        <w:trPr>
          <w:jc w:val="center"/>
        </w:trPr>
        <w:tc>
          <w:tcPr>
            <w:tcW w:w="2822" w:type="pct"/>
          </w:tcPr>
          <w:p w14:paraId="55336092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Podpis elektroniczny</w:t>
            </w: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F0C9915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Czy umowa będzie mogła być zawarta na odległość przy użyciu podpisu kwalifikowanego? [tak/nie]</w:t>
            </w:r>
          </w:p>
        </w:tc>
        <w:tc>
          <w:tcPr>
            <w:tcW w:w="2178" w:type="pct"/>
            <w:vAlign w:val="center"/>
          </w:tcPr>
          <w:p w14:paraId="11597E84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B67" w:rsidRPr="00896B67" w14:paraId="3ADAD462" w14:textId="77777777" w:rsidTr="003342F7">
        <w:trPr>
          <w:jc w:val="center"/>
        </w:trPr>
        <w:tc>
          <w:tcPr>
            <w:tcW w:w="2822" w:type="pct"/>
          </w:tcPr>
          <w:p w14:paraId="7EB7852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b/>
                <w:sz w:val="20"/>
                <w:szCs w:val="20"/>
              </w:rPr>
              <w:t>Reprezentacja przy podpisaniu umowy</w:t>
            </w:r>
          </w:p>
          <w:p w14:paraId="617B1688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96B67">
              <w:rPr>
                <w:rFonts w:asciiTheme="minorHAnsi" w:hAnsiTheme="minorHAnsi" w:cstheme="minorHAnsi"/>
                <w:sz w:val="20"/>
                <w:szCs w:val="20"/>
              </w:rPr>
              <w:t>Kto, w przypadku uzyskania zamówienia, w imieniu Wykonawcy będzie zawierał umowę?</w:t>
            </w:r>
          </w:p>
        </w:tc>
        <w:tc>
          <w:tcPr>
            <w:tcW w:w="2178" w:type="pct"/>
            <w:vAlign w:val="center"/>
          </w:tcPr>
          <w:p w14:paraId="4A1C4DA0" w14:textId="77777777" w:rsidR="00896B67" w:rsidRPr="00896B67" w:rsidRDefault="00896B67" w:rsidP="003342F7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37E7484" w14:textId="77777777" w:rsidR="00896B67" w:rsidRPr="006B609A" w:rsidRDefault="00896B67" w:rsidP="00FC1B6E">
      <w:pPr>
        <w:pStyle w:val="Akapitzlist"/>
        <w:spacing w:after="0" w:line="240" w:lineRule="auto"/>
        <w:ind w:left="0"/>
        <w:contextualSpacing w:val="0"/>
        <w:jc w:val="both"/>
        <w:rPr>
          <w:rFonts w:cs="Calibri"/>
          <w:i/>
          <w:sz w:val="20"/>
          <w:szCs w:val="20"/>
        </w:rPr>
      </w:pPr>
    </w:p>
    <w:sectPr w:rsidR="00896B67" w:rsidRPr="006B609A" w:rsidSect="004B1821">
      <w:headerReference w:type="default" r:id="rId8"/>
      <w:footerReference w:type="default" r:id="rId9"/>
      <w:headerReference w:type="first" r:id="rId10"/>
      <w:type w:val="continuous"/>
      <w:pgSz w:w="11905" w:h="16837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171C1" w14:textId="77777777" w:rsidR="00E56A37" w:rsidRDefault="00E56A37" w:rsidP="00FB0554">
      <w:pPr>
        <w:spacing w:after="0" w:line="240" w:lineRule="auto"/>
      </w:pPr>
      <w:r>
        <w:separator/>
      </w:r>
    </w:p>
  </w:endnote>
  <w:endnote w:type="continuationSeparator" w:id="0">
    <w:p w14:paraId="1BE9D4AA" w14:textId="77777777" w:rsidR="00E56A37" w:rsidRDefault="00E56A37" w:rsidP="00FB0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charset w:val="00"/>
    <w:family w:val="auto"/>
    <w:pitch w:val="default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CD70C" w14:textId="77777777" w:rsidR="00B71D27" w:rsidRPr="00A36CE8" w:rsidRDefault="00B71D27" w:rsidP="00BB0BFB">
    <w:pPr>
      <w:pStyle w:val="Stopka"/>
      <w:rPr>
        <w:b/>
        <w:bCs/>
        <w:sz w:val="16"/>
        <w:szCs w:val="16"/>
        <w:lang w:val="pl-PL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A36CE8">
      <w:rPr>
        <w:sz w:val="16"/>
        <w:szCs w:val="16"/>
      </w:rPr>
      <w:t xml:space="preserve">Strona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PAGE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  <w:r w:rsidRPr="00A36CE8">
      <w:rPr>
        <w:sz w:val="16"/>
        <w:szCs w:val="16"/>
      </w:rPr>
      <w:t xml:space="preserve"> z </w:t>
    </w:r>
    <w:r w:rsidRPr="00A36CE8">
      <w:rPr>
        <w:b/>
        <w:bCs/>
        <w:sz w:val="16"/>
        <w:szCs w:val="16"/>
      </w:rPr>
      <w:fldChar w:fldCharType="begin"/>
    </w:r>
    <w:r w:rsidRPr="00A36CE8">
      <w:rPr>
        <w:b/>
        <w:bCs/>
        <w:sz w:val="16"/>
        <w:szCs w:val="16"/>
      </w:rPr>
      <w:instrText>NUMPAGES</w:instrText>
    </w:r>
    <w:r w:rsidRPr="00A36CE8">
      <w:rPr>
        <w:b/>
        <w:bCs/>
        <w:sz w:val="16"/>
        <w:szCs w:val="16"/>
      </w:rPr>
      <w:fldChar w:fldCharType="separate"/>
    </w:r>
    <w:r w:rsidR="005C7EBD">
      <w:rPr>
        <w:b/>
        <w:bCs/>
        <w:noProof/>
        <w:sz w:val="16"/>
        <w:szCs w:val="16"/>
      </w:rPr>
      <w:t>3</w:t>
    </w:r>
    <w:r w:rsidRPr="00A36CE8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53DC" w14:textId="77777777" w:rsidR="00E56A37" w:rsidRDefault="00E56A37" w:rsidP="00FB0554">
      <w:pPr>
        <w:spacing w:after="0" w:line="240" w:lineRule="auto"/>
      </w:pPr>
      <w:r>
        <w:separator/>
      </w:r>
    </w:p>
  </w:footnote>
  <w:footnote w:type="continuationSeparator" w:id="0">
    <w:p w14:paraId="01E1340C" w14:textId="77777777" w:rsidR="00E56A37" w:rsidRDefault="00E56A37" w:rsidP="00FB0554">
      <w:pPr>
        <w:spacing w:after="0" w:line="240" w:lineRule="auto"/>
      </w:pPr>
      <w:r>
        <w:continuationSeparator/>
      </w:r>
    </w:p>
  </w:footnote>
  <w:footnote w:id="1">
    <w:p w14:paraId="25D62754" w14:textId="77777777" w:rsidR="005779C6" w:rsidRPr="008303EE" w:rsidRDefault="005779C6" w:rsidP="005779C6">
      <w:pPr>
        <w:pStyle w:val="Tekstprzypisudolnego"/>
        <w:rPr>
          <w:rFonts w:ascii="Calibri Light" w:hAnsi="Calibri Light" w:cs="Calibri Light"/>
          <w:sz w:val="16"/>
          <w:szCs w:val="16"/>
        </w:rPr>
      </w:pPr>
      <w:r>
        <w:rPr>
          <w:rStyle w:val="Odwoanieprzypisudolnego"/>
          <w:sz w:val="18"/>
        </w:rPr>
        <w:footnoteRef/>
      </w:r>
      <w:r w:rsidRPr="008303EE">
        <w:rPr>
          <w:rFonts w:ascii="Calibri Light" w:hAnsi="Calibri Light" w:cs="Calibri Light"/>
          <w:sz w:val="16"/>
          <w:szCs w:val="16"/>
        </w:rPr>
        <w:t>W przypadku oferty wspólnej należy podać wszystkich partnerów</w:t>
      </w:r>
    </w:p>
  </w:footnote>
  <w:footnote w:id="2">
    <w:p w14:paraId="23AF8614" w14:textId="77777777" w:rsidR="00D07B04" w:rsidRPr="008303EE" w:rsidRDefault="00D07B04" w:rsidP="00D07B04">
      <w:pPr>
        <w:pStyle w:val="Tekstprzypisudolnego"/>
        <w:jc w:val="both"/>
        <w:rPr>
          <w:rFonts w:ascii="Calibri Light" w:hAnsi="Calibri Light" w:cs="Calibri Light"/>
          <w:sz w:val="16"/>
          <w:szCs w:val="16"/>
        </w:rPr>
      </w:pPr>
      <w:r w:rsidRPr="008303E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8303EE">
        <w:rPr>
          <w:rFonts w:ascii="Calibri Light" w:hAnsi="Calibri Light" w:cs="Calibri Light"/>
          <w:sz w:val="16"/>
          <w:szCs w:val="16"/>
        </w:rPr>
        <w:t xml:space="preserve"> </w:t>
      </w:r>
      <w:r w:rsidRPr="008303EE">
        <w:rPr>
          <w:rFonts w:ascii="Calibri Light" w:hAnsi="Calibri Light" w:cs="Calibri Light"/>
          <w:i/>
          <w:sz w:val="16"/>
          <w:szCs w:val="16"/>
        </w:rPr>
        <w:t xml:space="preserve">Jeżeli tak - w części INFORMACJE DOTYCZĄCE WYKONAWCY należy wymienić nazwy wszystkich wykonawców występujących wspólnie oraz określić rolę każdego z nich w postępowaniu, np. lider, uczestnik, itp.,) </w:t>
      </w:r>
      <w:r w:rsidRPr="00A03A09">
        <w:rPr>
          <w:rFonts w:ascii="Calibri Light" w:hAnsi="Calibri Light" w:cs="Calibri Light"/>
          <w:i/>
          <w:sz w:val="16"/>
          <w:szCs w:val="16"/>
        </w:rPr>
        <w:t>UWAGA! W przypadku składania oferty przez podmioty występujące wspólnie podać nazwy (firm) i dokładne adresy wszystkich Wykonawców wspólnie ubiegających się o udzielenie niniejszego zamówienia do oferty</w:t>
      </w:r>
      <w:r w:rsidR="006A0D4C" w:rsidRPr="00A03A09">
        <w:rPr>
          <w:rFonts w:ascii="Calibri Light" w:hAnsi="Calibri Light" w:cs="Calibri Light"/>
          <w:i/>
          <w:sz w:val="16"/>
          <w:szCs w:val="16"/>
        </w:rPr>
        <w:t xml:space="preserve"> należy załączyć p</w:t>
      </w:r>
      <w:r w:rsidR="004731EC">
        <w:rPr>
          <w:rFonts w:ascii="Calibri Light" w:hAnsi="Calibri Light" w:cs="Calibri Light"/>
          <w:i/>
          <w:sz w:val="16"/>
          <w:szCs w:val="16"/>
        </w:rPr>
        <w:t>ełnomocnictwo oraz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68B8C" w14:textId="58264F2F" w:rsidR="004B1821" w:rsidRDefault="004B1821">
    <w:pPr>
      <w:pStyle w:val="Nagwek"/>
    </w:pPr>
  </w:p>
  <w:p w14:paraId="44CFD79C" w14:textId="77777777" w:rsidR="004B1821" w:rsidRDefault="004B1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55BD8" w14:textId="51BA815A" w:rsidR="004B1821" w:rsidRDefault="004B1821" w:rsidP="004B1821">
    <w:pPr>
      <w:pStyle w:val="Nagwek"/>
      <w:jc w:val="center"/>
    </w:pPr>
    <w:r w:rsidRPr="00EC2578">
      <w:rPr>
        <w:rFonts w:cs="Calibri"/>
        <w:noProof/>
      </w:rPr>
      <w:drawing>
        <wp:inline distT="0" distB="0" distL="0" distR="0" wp14:anchorId="26F6160B" wp14:editId="7B0132DB">
          <wp:extent cx="5572125" cy="685800"/>
          <wp:effectExtent l="0" t="0" r="0" b="0"/>
          <wp:docPr id="2090477921" name="Obraz 1" descr="Obraz zawierający zrzut ekranu, tekst, Grafika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0477921" name="Obraz 1" descr="Obraz zawierający zrzut ekranu, tekst, Grafika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A6965BD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Arial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4.1.%1"/>
      <w:lvlJc w:val="left"/>
      <w:pPr>
        <w:tabs>
          <w:tab w:val="num" w:pos="0"/>
        </w:tabs>
        <w:ind w:left="684" w:hanging="360"/>
      </w:pPr>
      <w:rPr>
        <w:rFonts w:ascii="Arial" w:hAnsi="Arial" w:cs="Arial" w:hint="default"/>
        <w:strike w:val="0"/>
        <w:dstrike w:val="0"/>
        <w:color w:val="auto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5.3.%1"/>
      <w:lvlJc w:val="left"/>
      <w:pPr>
        <w:tabs>
          <w:tab w:val="num" w:pos="0"/>
        </w:tabs>
        <w:ind w:left="730" w:hanging="360"/>
      </w:pPr>
      <w:rPr>
        <w:rFonts w:ascii="Arial" w:hAnsi="Arial" w:cs="Arial" w:hint="default"/>
        <w:strike w:val="0"/>
        <w:dstrike w:val="0"/>
        <w:szCs w:val="24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4.4.%1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</w:rPr>
    </w:lvl>
  </w:abstractNum>
  <w:abstractNum w:abstractNumId="7" w15:restartNumberingAfterBreak="0">
    <w:nsid w:val="00000011"/>
    <w:multiLevelType w:val="multilevel"/>
    <w:tmpl w:val="7494EA7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502" w:hanging="360"/>
      </w:pPr>
      <w:rPr>
        <w:rFonts w:ascii="Arial" w:eastAsia="Calibri" w:hAnsi="Arial" w:cs="Arial"/>
        <w:b/>
        <w:bCs/>
        <w:szCs w:val="24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1.4.2.%1"/>
      <w:lvlJc w:val="left"/>
      <w:pPr>
        <w:tabs>
          <w:tab w:val="num" w:pos="0"/>
        </w:tabs>
        <w:ind w:left="710" w:hanging="360"/>
      </w:pPr>
      <w:rPr>
        <w:rFonts w:ascii="Arial" w:hAnsi="Arial" w:cs="Arial" w:hint="default"/>
        <w:b w:val="0"/>
        <w:strike w:val="0"/>
        <w:dstrike w:val="0"/>
        <w:color w:val="auto"/>
      </w:rPr>
    </w:lvl>
  </w:abstractNum>
  <w:abstractNum w:abstractNumId="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4.5.%1"/>
      <w:lvlJc w:val="left"/>
      <w:pPr>
        <w:tabs>
          <w:tab w:val="num" w:pos="0"/>
        </w:tabs>
        <w:ind w:left="684" w:hanging="360"/>
      </w:pPr>
      <w:rPr>
        <w:rFonts w:cs="Arial" w:hint="default"/>
        <w:strike w:val="0"/>
        <w:dstrike w:val="0"/>
      </w:rPr>
    </w:lvl>
  </w:abstractNum>
  <w:abstractNum w:abstractNumId="1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23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0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24" w:hanging="1800"/>
      </w:pPr>
      <w:rPr>
        <w:rFonts w:hint="default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2705"/>
        </w:tabs>
        <w:ind w:left="2705" w:hanging="360"/>
      </w:pPr>
      <w:rPr>
        <w:rFonts w:ascii="Arial" w:eastAsia="Times New Roman" w:hAnsi="Arial" w:cs="Arial" w:hint="default"/>
        <w:i w:val="0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ascii="Arial" w:hAnsi="Arial" w:cs="Arial" w:hint="default"/>
        <w:b w:val="0"/>
        <w:szCs w:val="24"/>
      </w:rPr>
    </w:lvl>
  </w:abstractNum>
  <w:abstractNum w:abstractNumId="13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10" w:hanging="108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80" w:hanging="1800"/>
      </w:pPr>
      <w:rPr>
        <w:rFonts w:hint="default"/>
      </w:rPr>
    </w:lvl>
  </w:abstractNum>
  <w:abstractNum w:abstractNumId="1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4.8.%1"/>
      <w:lvlJc w:val="left"/>
      <w:pPr>
        <w:tabs>
          <w:tab w:val="num" w:pos="0"/>
        </w:tabs>
        <w:ind w:left="1070" w:hanging="360"/>
      </w:pPr>
      <w:rPr>
        <w:rFonts w:cs="Arial" w:hint="default"/>
        <w:szCs w:val="24"/>
      </w:rPr>
    </w:lvl>
  </w:abstractNum>
  <w:abstractNum w:abstractNumId="15" w15:restartNumberingAfterBreak="0">
    <w:nsid w:val="0000001F"/>
    <w:multiLevelType w:val="multilevel"/>
    <w:tmpl w:val="A14C6B9A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17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Cs w:val="24"/>
      </w:rPr>
    </w:lvl>
  </w:abstractNum>
  <w:abstractNum w:abstractNumId="18" w15:restartNumberingAfterBreak="0">
    <w:nsid w:val="037B2E90"/>
    <w:multiLevelType w:val="hybridMultilevel"/>
    <w:tmpl w:val="E91C79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3EF237C"/>
    <w:multiLevelType w:val="hybridMultilevel"/>
    <w:tmpl w:val="744AA4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C643FA"/>
    <w:multiLevelType w:val="hybridMultilevel"/>
    <w:tmpl w:val="698800C2"/>
    <w:lvl w:ilvl="0" w:tplc="7ED402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4B6344C"/>
    <w:multiLevelType w:val="hybridMultilevel"/>
    <w:tmpl w:val="3B5C8A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7DC7A42"/>
    <w:multiLevelType w:val="hybridMultilevel"/>
    <w:tmpl w:val="08F27D28"/>
    <w:lvl w:ilvl="0" w:tplc="FFFFFFFF">
      <w:start w:val="1"/>
      <w:numFmt w:val="decimal"/>
      <w:pStyle w:val="punkty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A354DA"/>
    <w:multiLevelType w:val="hybridMultilevel"/>
    <w:tmpl w:val="261C4A54"/>
    <w:lvl w:ilvl="0" w:tplc="B3E28C4E">
      <w:start w:val="1"/>
      <w:numFmt w:val="upperLetter"/>
      <w:lvlText w:val="%1."/>
      <w:lvlJc w:val="left"/>
      <w:pPr>
        <w:ind w:left="4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4" w15:restartNumberingAfterBreak="0">
    <w:nsid w:val="26122902"/>
    <w:multiLevelType w:val="hybridMultilevel"/>
    <w:tmpl w:val="FE523F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691FEF"/>
    <w:multiLevelType w:val="hybridMultilevel"/>
    <w:tmpl w:val="388E0CF4"/>
    <w:lvl w:ilvl="0" w:tplc="EA846B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085796"/>
    <w:multiLevelType w:val="hybridMultilevel"/>
    <w:tmpl w:val="D09EBE3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30F13CA4"/>
    <w:multiLevelType w:val="hybridMultilevel"/>
    <w:tmpl w:val="91DC3EA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E5523CA0">
      <w:start w:val="1"/>
      <w:numFmt w:val="lowerLetter"/>
      <w:lvlText w:val="%4)"/>
      <w:lvlJc w:val="left"/>
      <w:pPr>
        <w:ind w:left="1778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8" w15:restartNumberingAfterBreak="0">
    <w:nsid w:val="31EE2B8B"/>
    <w:multiLevelType w:val="hybridMultilevel"/>
    <w:tmpl w:val="C2C81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184D61"/>
    <w:multiLevelType w:val="hybridMultilevel"/>
    <w:tmpl w:val="DA00D74A"/>
    <w:name w:val="WW8Num182"/>
    <w:lvl w:ilvl="0" w:tplc="04150017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4C4C5045"/>
    <w:multiLevelType w:val="hybridMultilevel"/>
    <w:tmpl w:val="CE508D00"/>
    <w:lvl w:ilvl="0" w:tplc="53AAF9AC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DB42D2"/>
    <w:multiLevelType w:val="hybridMultilevel"/>
    <w:tmpl w:val="937C61FA"/>
    <w:lvl w:ilvl="0" w:tplc="3C40D9FA">
      <w:start w:val="1"/>
      <w:numFmt w:val="lowerLetter"/>
      <w:pStyle w:val="wylicz1"/>
      <w:lvlText w:val="%1)"/>
      <w:lvlJc w:val="left"/>
      <w:pPr>
        <w:ind w:left="780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CDB6471"/>
    <w:multiLevelType w:val="multilevel"/>
    <w:tmpl w:val="D4EC0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D797EBB"/>
    <w:multiLevelType w:val="hybridMultilevel"/>
    <w:tmpl w:val="43C8DDB8"/>
    <w:lvl w:ilvl="0" w:tplc="4D82C376">
      <w:start w:val="1"/>
      <w:numFmt w:val="ordinal"/>
      <w:lvlText w:val="%1"/>
      <w:lvlJc w:val="left"/>
      <w:pPr>
        <w:ind w:left="1004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DBB729C"/>
    <w:multiLevelType w:val="hybridMultilevel"/>
    <w:tmpl w:val="ECECD6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B67C6A"/>
    <w:multiLevelType w:val="hybridMultilevel"/>
    <w:tmpl w:val="2878FC1E"/>
    <w:lvl w:ilvl="0" w:tplc="D2522E2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D80D0A"/>
    <w:multiLevelType w:val="hybridMultilevel"/>
    <w:tmpl w:val="AAB42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888292">
    <w:abstractNumId w:val="31"/>
  </w:num>
  <w:num w:numId="2" w16cid:durableId="2183255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8160979">
    <w:abstractNumId w:val="35"/>
  </w:num>
  <w:num w:numId="4" w16cid:durableId="1519729766">
    <w:abstractNumId w:val="20"/>
  </w:num>
  <w:num w:numId="5" w16cid:durableId="1319460334">
    <w:abstractNumId w:val="26"/>
  </w:num>
  <w:num w:numId="6" w16cid:durableId="300382668">
    <w:abstractNumId w:val="34"/>
  </w:num>
  <w:num w:numId="7" w16cid:durableId="271785960">
    <w:abstractNumId w:val="27"/>
  </w:num>
  <w:num w:numId="8" w16cid:durableId="237593550">
    <w:abstractNumId w:val="30"/>
  </w:num>
  <w:num w:numId="9" w16cid:durableId="1011374613">
    <w:abstractNumId w:val="18"/>
  </w:num>
  <w:num w:numId="10" w16cid:durableId="239947000">
    <w:abstractNumId w:val="29"/>
  </w:num>
  <w:num w:numId="11" w16cid:durableId="651521708">
    <w:abstractNumId w:val="36"/>
  </w:num>
  <w:num w:numId="12" w16cid:durableId="66415710">
    <w:abstractNumId w:val="21"/>
  </w:num>
  <w:num w:numId="13" w16cid:durableId="403650767">
    <w:abstractNumId w:val="33"/>
  </w:num>
  <w:num w:numId="14" w16cid:durableId="675228825">
    <w:abstractNumId w:val="25"/>
  </w:num>
  <w:num w:numId="15" w16cid:durableId="2087798811">
    <w:abstractNumId w:val="32"/>
  </w:num>
  <w:num w:numId="16" w16cid:durableId="550773963">
    <w:abstractNumId w:val="23"/>
  </w:num>
  <w:num w:numId="17" w16cid:durableId="1051269550">
    <w:abstractNumId w:val="19"/>
  </w:num>
  <w:num w:numId="18" w16cid:durableId="1017775513">
    <w:abstractNumId w:val="24"/>
  </w:num>
  <w:num w:numId="19" w16cid:durableId="1924338097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FCE"/>
    <w:rsid w:val="00001F4B"/>
    <w:rsid w:val="00001F80"/>
    <w:rsid w:val="000029CB"/>
    <w:rsid w:val="00003F3D"/>
    <w:rsid w:val="000041ED"/>
    <w:rsid w:val="00006427"/>
    <w:rsid w:val="00007707"/>
    <w:rsid w:val="00012225"/>
    <w:rsid w:val="0001402F"/>
    <w:rsid w:val="00014BDF"/>
    <w:rsid w:val="00014E2F"/>
    <w:rsid w:val="00014F7A"/>
    <w:rsid w:val="00015375"/>
    <w:rsid w:val="00016323"/>
    <w:rsid w:val="00016EAC"/>
    <w:rsid w:val="0001714F"/>
    <w:rsid w:val="000175DF"/>
    <w:rsid w:val="00017B83"/>
    <w:rsid w:val="000203C0"/>
    <w:rsid w:val="00020A00"/>
    <w:rsid w:val="00021C31"/>
    <w:rsid w:val="0002316E"/>
    <w:rsid w:val="00023563"/>
    <w:rsid w:val="00023DEE"/>
    <w:rsid w:val="00023EB6"/>
    <w:rsid w:val="000253B5"/>
    <w:rsid w:val="00026CC1"/>
    <w:rsid w:val="00027EE6"/>
    <w:rsid w:val="0003133C"/>
    <w:rsid w:val="00031EAA"/>
    <w:rsid w:val="0003290D"/>
    <w:rsid w:val="00032CE9"/>
    <w:rsid w:val="00036474"/>
    <w:rsid w:val="00044E55"/>
    <w:rsid w:val="00045E47"/>
    <w:rsid w:val="000466B0"/>
    <w:rsid w:val="00046C60"/>
    <w:rsid w:val="000517A7"/>
    <w:rsid w:val="000546DC"/>
    <w:rsid w:val="000553B3"/>
    <w:rsid w:val="0005611D"/>
    <w:rsid w:val="0005666C"/>
    <w:rsid w:val="00057F75"/>
    <w:rsid w:val="000655D6"/>
    <w:rsid w:val="0006570C"/>
    <w:rsid w:val="00065882"/>
    <w:rsid w:val="0007020A"/>
    <w:rsid w:val="0007099D"/>
    <w:rsid w:val="0007733B"/>
    <w:rsid w:val="00080649"/>
    <w:rsid w:val="00082AC9"/>
    <w:rsid w:val="00082C22"/>
    <w:rsid w:val="00083813"/>
    <w:rsid w:val="000838BD"/>
    <w:rsid w:val="00085F2B"/>
    <w:rsid w:val="00087FF2"/>
    <w:rsid w:val="00090FE9"/>
    <w:rsid w:val="00093BD5"/>
    <w:rsid w:val="00095687"/>
    <w:rsid w:val="00097CC2"/>
    <w:rsid w:val="000A0839"/>
    <w:rsid w:val="000A25BE"/>
    <w:rsid w:val="000A3154"/>
    <w:rsid w:val="000A3E6B"/>
    <w:rsid w:val="000A6D60"/>
    <w:rsid w:val="000B01F9"/>
    <w:rsid w:val="000B1CE5"/>
    <w:rsid w:val="000B1E98"/>
    <w:rsid w:val="000B29EA"/>
    <w:rsid w:val="000B31D5"/>
    <w:rsid w:val="000B3B0F"/>
    <w:rsid w:val="000B55FF"/>
    <w:rsid w:val="000B5AB4"/>
    <w:rsid w:val="000B5D45"/>
    <w:rsid w:val="000B604D"/>
    <w:rsid w:val="000B6177"/>
    <w:rsid w:val="000B6506"/>
    <w:rsid w:val="000B74DE"/>
    <w:rsid w:val="000B7D28"/>
    <w:rsid w:val="000C103E"/>
    <w:rsid w:val="000C17B6"/>
    <w:rsid w:val="000C39F8"/>
    <w:rsid w:val="000C5C2F"/>
    <w:rsid w:val="000C6775"/>
    <w:rsid w:val="000C6984"/>
    <w:rsid w:val="000C7C67"/>
    <w:rsid w:val="000D0B7A"/>
    <w:rsid w:val="000D2269"/>
    <w:rsid w:val="000D2BEF"/>
    <w:rsid w:val="000D560C"/>
    <w:rsid w:val="000D783C"/>
    <w:rsid w:val="000D7F99"/>
    <w:rsid w:val="000E0C3B"/>
    <w:rsid w:val="000E0EA3"/>
    <w:rsid w:val="000E1F19"/>
    <w:rsid w:val="000E2EB8"/>
    <w:rsid w:val="000E500B"/>
    <w:rsid w:val="000E5377"/>
    <w:rsid w:val="000E7F14"/>
    <w:rsid w:val="000F1EAF"/>
    <w:rsid w:val="000F320C"/>
    <w:rsid w:val="000F36D8"/>
    <w:rsid w:val="000F45FC"/>
    <w:rsid w:val="000F4ECE"/>
    <w:rsid w:val="00100243"/>
    <w:rsid w:val="0010181B"/>
    <w:rsid w:val="00102D3A"/>
    <w:rsid w:val="00104313"/>
    <w:rsid w:val="00104E4D"/>
    <w:rsid w:val="00106C85"/>
    <w:rsid w:val="00107DDB"/>
    <w:rsid w:val="001103B9"/>
    <w:rsid w:val="001116CE"/>
    <w:rsid w:val="0011664B"/>
    <w:rsid w:val="001216FA"/>
    <w:rsid w:val="001221D2"/>
    <w:rsid w:val="00123192"/>
    <w:rsid w:val="0012433F"/>
    <w:rsid w:val="0012516D"/>
    <w:rsid w:val="001275CB"/>
    <w:rsid w:val="0013132C"/>
    <w:rsid w:val="0013237F"/>
    <w:rsid w:val="001342C5"/>
    <w:rsid w:val="00134AD2"/>
    <w:rsid w:val="001356D6"/>
    <w:rsid w:val="00135E5D"/>
    <w:rsid w:val="00136150"/>
    <w:rsid w:val="00140891"/>
    <w:rsid w:val="0014545B"/>
    <w:rsid w:val="00145EF8"/>
    <w:rsid w:val="00146648"/>
    <w:rsid w:val="00150465"/>
    <w:rsid w:val="00150670"/>
    <w:rsid w:val="00151679"/>
    <w:rsid w:val="00151E79"/>
    <w:rsid w:val="00153546"/>
    <w:rsid w:val="00154939"/>
    <w:rsid w:val="0015514B"/>
    <w:rsid w:val="00155A74"/>
    <w:rsid w:val="00155F75"/>
    <w:rsid w:val="001652F7"/>
    <w:rsid w:val="00165994"/>
    <w:rsid w:val="0016672F"/>
    <w:rsid w:val="001703B6"/>
    <w:rsid w:val="00172845"/>
    <w:rsid w:val="0017325C"/>
    <w:rsid w:val="00174B88"/>
    <w:rsid w:val="0017524F"/>
    <w:rsid w:val="0017553E"/>
    <w:rsid w:val="00176E4E"/>
    <w:rsid w:val="001772D5"/>
    <w:rsid w:val="001803AE"/>
    <w:rsid w:val="00180609"/>
    <w:rsid w:val="00180ABE"/>
    <w:rsid w:val="0018222E"/>
    <w:rsid w:val="001825FA"/>
    <w:rsid w:val="00182E5F"/>
    <w:rsid w:val="00183D0B"/>
    <w:rsid w:val="00184037"/>
    <w:rsid w:val="00184551"/>
    <w:rsid w:val="00185EC6"/>
    <w:rsid w:val="00186BB0"/>
    <w:rsid w:val="00187433"/>
    <w:rsid w:val="00187659"/>
    <w:rsid w:val="0019029B"/>
    <w:rsid w:val="00190E8A"/>
    <w:rsid w:val="00192150"/>
    <w:rsid w:val="0019220D"/>
    <w:rsid w:val="00193EDE"/>
    <w:rsid w:val="0019486E"/>
    <w:rsid w:val="00194969"/>
    <w:rsid w:val="00194E1F"/>
    <w:rsid w:val="001A202D"/>
    <w:rsid w:val="001A26BE"/>
    <w:rsid w:val="001A27EF"/>
    <w:rsid w:val="001A65E8"/>
    <w:rsid w:val="001A7F17"/>
    <w:rsid w:val="001B27B1"/>
    <w:rsid w:val="001B2860"/>
    <w:rsid w:val="001B2AD6"/>
    <w:rsid w:val="001B4376"/>
    <w:rsid w:val="001B4539"/>
    <w:rsid w:val="001B45A2"/>
    <w:rsid w:val="001B51F7"/>
    <w:rsid w:val="001C1707"/>
    <w:rsid w:val="001C2A5F"/>
    <w:rsid w:val="001C3006"/>
    <w:rsid w:val="001C38E9"/>
    <w:rsid w:val="001C5B10"/>
    <w:rsid w:val="001C67EF"/>
    <w:rsid w:val="001C6FE7"/>
    <w:rsid w:val="001C70BD"/>
    <w:rsid w:val="001C7844"/>
    <w:rsid w:val="001D1247"/>
    <w:rsid w:val="001D1604"/>
    <w:rsid w:val="001D2C37"/>
    <w:rsid w:val="001D2C59"/>
    <w:rsid w:val="001D33D1"/>
    <w:rsid w:val="001D4D4D"/>
    <w:rsid w:val="001D656A"/>
    <w:rsid w:val="001D6EF0"/>
    <w:rsid w:val="001D7A58"/>
    <w:rsid w:val="001E1608"/>
    <w:rsid w:val="001E226D"/>
    <w:rsid w:val="001E52E8"/>
    <w:rsid w:val="001E5D06"/>
    <w:rsid w:val="001E7C1A"/>
    <w:rsid w:val="001F27AF"/>
    <w:rsid w:val="001F3FCE"/>
    <w:rsid w:val="001F4A6D"/>
    <w:rsid w:val="001F5024"/>
    <w:rsid w:val="001F5AFA"/>
    <w:rsid w:val="001F62A8"/>
    <w:rsid w:val="00201BDE"/>
    <w:rsid w:val="0020216A"/>
    <w:rsid w:val="002039DF"/>
    <w:rsid w:val="00203CC1"/>
    <w:rsid w:val="00203F09"/>
    <w:rsid w:val="0020687E"/>
    <w:rsid w:val="0021040E"/>
    <w:rsid w:val="0021154B"/>
    <w:rsid w:val="002123AF"/>
    <w:rsid w:val="00213ECF"/>
    <w:rsid w:val="00214C99"/>
    <w:rsid w:val="00217158"/>
    <w:rsid w:val="00217570"/>
    <w:rsid w:val="0022189D"/>
    <w:rsid w:val="00225373"/>
    <w:rsid w:val="00225712"/>
    <w:rsid w:val="002265A8"/>
    <w:rsid w:val="00231D87"/>
    <w:rsid w:val="002335A5"/>
    <w:rsid w:val="00233F7E"/>
    <w:rsid w:val="00234360"/>
    <w:rsid w:val="00235562"/>
    <w:rsid w:val="00235C44"/>
    <w:rsid w:val="00236AC1"/>
    <w:rsid w:val="002420E0"/>
    <w:rsid w:val="00242FC4"/>
    <w:rsid w:val="002448E1"/>
    <w:rsid w:val="00245072"/>
    <w:rsid w:val="00245823"/>
    <w:rsid w:val="00245E31"/>
    <w:rsid w:val="00246407"/>
    <w:rsid w:val="00247406"/>
    <w:rsid w:val="002514F6"/>
    <w:rsid w:val="00252CAB"/>
    <w:rsid w:val="002535CE"/>
    <w:rsid w:val="002553CB"/>
    <w:rsid w:val="002566A3"/>
    <w:rsid w:val="00256F81"/>
    <w:rsid w:val="002613D9"/>
    <w:rsid w:val="00261FC0"/>
    <w:rsid w:val="002622D8"/>
    <w:rsid w:val="00262EEE"/>
    <w:rsid w:val="002654A7"/>
    <w:rsid w:val="002665A7"/>
    <w:rsid w:val="00270D10"/>
    <w:rsid w:val="0027120E"/>
    <w:rsid w:val="002716C1"/>
    <w:rsid w:val="00272F81"/>
    <w:rsid w:val="00273EC1"/>
    <w:rsid w:val="0027564D"/>
    <w:rsid w:val="002760CB"/>
    <w:rsid w:val="002802C2"/>
    <w:rsid w:val="00280C69"/>
    <w:rsid w:val="00281A5E"/>
    <w:rsid w:val="00283357"/>
    <w:rsid w:val="002850F5"/>
    <w:rsid w:val="00290339"/>
    <w:rsid w:val="00290854"/>
    <w:rsid w:val="0029367B"/>
    <w:rsid w:val="00294739"/>
    <w:rsid w:val="002956A8"/>
    <w:rsid w:val="00295E6C"/>
    <w:rsid w:val="002963A1"/>
    <w:rsid w:val="002973BA"/>
    <w:rsid w:val="002A0E2E"/>
    <w:rsid w:val="002A1241"/>
    <w:rsid w:val="002A1C25"/>
    <w:rsid w:val="002A25FD"/>
    <w:rsid w:val="002A2966"/>
    <w:rsid w:val="002A2A0D"/>
    <w:rsid w:val="002A2D86"/>
    <w:rsid w:val="002A5240"/>
    <w:rsid w:val="002A585E"/>
    <w:rsid w:val="002A5A88"/>
    <w:rsid w:val="002A6C09"/>
    <w:rsid w:val="002A785E"/>
    <w:rsid w:val="002A79D0"/>
    <w:rsid w:val="002B00F9"/>
    <w:rsid w:val="002B0D42"/>
    <w:rsid w:val="002B237D"/>
    <w:rsid w:val="002B33CC"/>
    <w:rsid w:val="002B3900"/>
    <w:rsid w:val="002B40A4"/>
    <w:rsid w:val="002B5A4E"/>
    <w:rsid w:val="002B62DA"/>
    <w:rsid w:val="002B6D93"/>
    <w:rsid w:val="002C1C73"/>
    <w:rsid w:val="002C2804"/>
    <w:rsid w:val="002C2E68"/>
    <w:rsid w:val="002C566B"/>
    <w:rsid w:val="002C65EF"/>
    <w:rsid w:val="002C7A94"/>
    <w:rsid w:val="002D0188"/>
    <w:rsid w:val="002D3931"/>
    <w:rsid w:val="002D4C99"/>
    <w:rsid w:val="002D6091"/>
    <w:rsid w:val="002D62B5"/>
    <w:rsid w:val="002D7292"/>
    <w:rsid w:val="002D7FAC"/>
    <w:rsid w:val="002E258A"/>
    <w:rsid w:val="002E3A5B"/>
    <w:rsid w:val="002E694C"/>
    <w:rsid w:val="002E6956"/>
    <w:rsid w:val="002E6EA8"/>
    <w:rsid w:val="002E7C35"/>
    <w:rsid w:val="002F30BA"/>
    <w:rsid w:val="002F330D"/>
    <w:rsid w:val="002F6545"/>
    <w:rsid w:val="002F74AE"/>
    <w:rsid w:val="00301B38"/>
    <w:rsid w:val="00302D7B"/>
    <w:rsid w:val="00302EA8"/>
    <w:rsid w:val="003054EF"/>
    <w:rsid w:val="0030567E"/>
    <w:rsid w:val="0030786F"/>
    <w:rsid w:val="00307D9F"/>
    <w:rsid w:val="00311757"/>
    <w:rsid w:val="0031178C"/>
    <w:rsid w:val="00311C49"/>
    <w:rsid w:val="00313352"/>
    <w:rsid w:val="00314905"/>
    <w:rsid w:val="00315A48"/>
    <w:rsid w:val="0031732D"/>
    <w:rsid w:val="0031769A"/>
    <w:rsid w:val="00323500"/>
    <w:rsid w:val="0032384F"/>
    <w:rsid w:val="00323B1F"/>
    <w:rsid w:val="00323DB9"/>
    <w:rsid w:val="0032698E"/>
    <w:rsid w:val="003271C7"/>
    <w:rsid w:val="00327834"/>
    <w:rsid w:val="003278BF"/>
    <w:rsid w:val="00331FC8"/>
    <w:rsid w:val="00332264"/>
    <w:rsid w:val="00332F24"/>
    <w:rsid w:val="003355D7"/>
    <w:rsid w:val="00340B2F"/>
    <w:rsid w:val="00341EAF"/>
    <w:rsid w:val="00342B8E"/>
    <w:rsid w:val="00343BEF"/>
    <w:rsid w:val="00353AAA"/>
    <w:rsid w:val="0035404F"/>
    <w:rsid w:val="00354065"/>
    <w:rsid w:val="003558F8"/>
    <w:rsid w:val="00355E82"/>
    <w:rsid w:val="0036092C"/>
    <w:rsid w:val="0036216F"/>
    <w:rsid w:val="00362A88"/>
    <w:rsid w:val="0036410B"/>
    <w:rsid w:val="00364851"/>
    <w:rsid w:val="003648F3"/>
    <w:rsid w:val="00365A72"/>
    <w:rsid w:val="003669FF"/>
    <w:rsid w:val="00366D8E"/>
    <w:rsid w:val="00366FC4"/>
    <w:rsid w:val="003703C1"/>
    <w:rsid w:val="003709D2"/>
    <w:rsid w:val="00370EEC"/>
    <w:rsid w:val="00371DB5"/>
    <w:rsid w:val="00371EB3"/>
    <w:rsid w:val="0037337E"/>
    <w:rsid w:val="003741A4"/>
    <w:rsid w:val="0037428E"/>
    <w:rsid w:val="00374882"/>
    <w:rsid w:val="00376B44"/>
    <w:rsid w:val="003800E3"/>
    <w:rsid w:val="00382D15"/>
    <w:rsid w:val="00382F06"/>
    <w:rsid w:val="0038320D"/>
    <w:rsid w:val="00385BA0"/>
    <w:rsid w:val="00387724"/>
    <w:rsid w:val="0039037A"/>
    <w:rsid w:val="003917B4"/>
    <w:rsid w:val="00393E1F"/>
    <w:rsid w:val="003943B5"/>
    <w:rsid w:val="0039475A"/>
    <w:rsid w:val="00394985"/>
    <w:rsid w:val="0039554E"/>
    <w:rsid w:val="003A1B18"/>
    <w:rsid w:val="003A1DF4"/>
    <w:rsid w:val="003A1E69"/>
    <w:rsid w:val="003A433A"/>
    <w:rsid w:val="003A4DD7"/>
    <w:rsid w:val="003A5D65"/>
    <w:rsid w:val="003B05F4"/>
    <w:rsid w:val="003B2EF1"/>
    <w:rsid w:val="003B32D9"/>
    <w:rsid w:val="003B530E"/>
    <w:rsid w:val="003B60C2"/>
    <w:rsid w:val="003B6215"/>
    <w:rsid w:val="003B634A"/>
    <w:rsid w:val="003C02C7"/>
    <w:rsid w:val="003C1281"/>
    <w:rsid w:val="003C17D7"/>
    <w:rsid w:val="003C2FCB"/>
    <w:rsid w:val="003C49A1"/>
    <w:rsid w:val="003C5FEC"/>
    <w:rsid w:val="003C6325"/>
    <w:rsid w:val="003C70AD"/>
    <w:rsid w:val="003D0BF3"/>
    <w:rsid w:val="003D1856"/>
    <w:rsid w:val="003D3484"/>
    <w:rsid w:val="003D567E"/>
    <w:rsid w:val="003D5CD9"/>
    <w:rsid w:val="003D642B"/>
    <w:rsid w:val="003E01BB"/>
    <w:rsid w:val="003E15A5"/>
    <w:rsid w:val="003E2875"/>
    <w:rsid w:val="003E2F85"/>
    <w:rsid w:val="003E3CED"/>
    <w:rsid w:val="003E4B86"/>
    <w:rsid w:val="003E58EC"/>
    <w:rsid w:val="003E5DF6"/>
    <w:rsid w:val="003E6CDF"/>
    <w:rsid w:val="003E767B"/>
    <w:rsid w:val="003E7BFC"/>
    <w:rsid w:val="003F3714"/>
    <w:rsid w:val="003F3F20"/>
    <w:rsid w:val="003F5681"/>
    <w:rsid w:val="00400970"/>
    <w:rsid w:val="00401A9B"/>
    <w:rsid w:val="00402442"/>
    <w:rsid w:val="00402A8A"/>
    <w:rsid w:val="00403423"/>
    <w:rsid w:val="004043E3"/>
    <w:rsid w:val="004046B2"/>
    <w:rsid w:val="0040781F"/>
    <w:rsid w:val="00411D8F"/>
    <w:rsid w:val="00412085"/>
    <w:rsid w:val="00412C82"/>
    <w:rsid w:val="00413F98"/>
    <w:rsid w:val="00414629"/>
    <w:rsid w:val="00414F62"/>
    <w:rsid w:val="004157E2"/>
    <w:rsid w:val="00415CAE"/>
    <w:rsid w:val="0041768E"/>
    <w:rsid w:val="00417F59"/>
    <w:rsid w:val="004202CF"/>
    <w:rsid w:val="0042091F"/>
    <w:rsid w:val="004231FD"/>
    <w:rsid w:val="00424488"/>
    <w:rsid w:val="00424D23"/>
    <w:rsid w:val="00425B6E"/>
    <w:rsid w:val="00426934"/>
    <w:rsid w:val="00427300"/>
    <w:rsid w:val="00431005"/>
    <w:rsid w:val="00431193"/>
    <w:rsid w:val="004353AC"/>
    <w:rsid w:val="00436804"/>
    <w:rsid w:val="0044091B"/>
    <w:rsid w:val="00442EF8"/>
    <w:rsid w:val="00442F56"/>
    <w:rsid w:val="0044439C"/>
    <w:rsid w:val="004470FA"/>
    <w:rsid w:val="00450EEE"/>
    <w:rsid w:val="00450F5D"/>
    <w:rsid w:val="004518B7"/>
    <w:rsid w:val="00453512"/>
    <w:rsid w:val="004549CC"/>
    <w:rsid w:val="004566C5"/>
    <w:rsid w:val="00456A71"/>
    <w:rsid w:val="00456E3D"/>
    <w:rsid w:val="004575CC"/>
    <w:rsid w:val="00460394"/>
    <w:rsid w:val="00460CC2"/>
    <w:rsid w:val="00460FF8"/>
    <w:rsid w:val="0046234D"/>
    <w:rsid w:val="00464504"/>
    <w:rsid w:val="00466F0B"/>
    <w:rsid w:val="00471264"/>
    <w:rsid w:val="004731EC"/>
    <w:rsid w:val="00473BF9"/>
    <w:rsid w:val="00474C06"/>
    <w:rsid w:val="00475335"/>
    <w:rsid w:val="00475DD2"/>
    <w:rsid w:val="00475E9D"/>
    <w:rsid w:val="004765DE"/>
    <w:rsid w:val="00476685"/>
    <w:rsid w:val="00476D0C"/>
    <w:rsid w:val="00477138"/>
    <w:rsid w:val="004817E1"/>
    <w:rsid w:val="00482175"/>
    <w:rsid w:val="00482E83"/>
    <w:rsid w:val="004832B8"/>
    <w:rsid w:val="004837AD"/>
    <w:rsid w:val="00484440"/>
    <w:rsid w:val="00484555"/>
    <w:rsid w:val="00484F2A"/>
    <w:rsid w:val="00485BEC"/>
    <w:rsid w:val="00485C2F"/>
    <w:rsid w:val="00487D79"/>
    <w:rsid w:val="004900FC"/>
    <w:rsid w:val="004908BB"/>
    <w:rsid w:val="00491146"/>
    <w:rsid w:val="004933EA"/>
    <w:rsid w:val="00494BA8"/>
    <w:rsid w:val="00495502"/>
    <w:rsid w:val="00495733"/>
    <w:rsid w:val="0049578F"/>
    <w:rsid w:val="0049599D"/>
    <w:rsid w:val="00496BB6"/>
    <w:rsid w:val="00497617"/>
    <w:rsid w:val="004976B1"/>
    <w:rsid w:val="00497E51"/>
    <w:rsid w:val="004A0A69"/>
    <w:rsid w:val="004A11FF"/>
    <w:rsid w:val="004A128E"/>
    <w:rsid w:val="004A1742"/>
    <w:rsid w:val="004A1D17"/>
    <w:rsid w:val="004A1FD5"/>
    <w:rsid w:val="004A200D"/>
    <w:rsid w:val="004A4256"/>
    <w:rsid w:val="004A49D0"/>
    <w:rsid w:val="004A5CA7"/>
    <w:rsid w:val="004A6D7C"/>
    <w:rsid w:val="004A78F4"/>
    <w:rsid w:val="004B0283"/>
    <w:rsid w:val="004B1821"/>
    <w:rsid w:val="004B22E7"/>
    <w:rsid w:val="004B33A5"/>
    <w:rsid w:val="004B4A42"/>
    <w:rsid w:val="004B525D"/>
    <w:rsid w:val="004B6176"/>
    <w:rsid w:val="004B62ED"/>
    <w:rsid w:val="004B7546"/>
    <w:rsid w:val="004C0795"/>
    <w:rsid w:val="004C2BB6"/>
    <w:rsid w:val="004C4329"/>
    <w:rsid w:val="004C5CDB"/>
    <w:rsid w:val="004C6210"/>
    <w:rsid w:val="004D053A"/>
    <w:rsid w:val="004D078A"/>
    <w:rsid w:val="004D1A70"/>
    <w:rsid w:val="004D37DC"/>
    <w:rsid w:val="004D43CC"/>
    <w:rsid w:val="004D49C2"/>
    <w:rsid w:val="004E0234"/>
    <w:rsid w:val="004E08F9"/>
    <w:rsid w:val="004E0F69"/>
    <w:rsid w:val="004E1C13"/>
    <w:rsid w:val="004E2828"/>
    <w:rsid w:val="004E3E76"/>
    <w:rsid w:val="004E4A24"/>
    <w:rsid w:val="004E5BEC"/>
    <w:rsid w:val="004F077F"/>
    <w:rsid w:val="004F1BF9"/>
    <w:rsid w:val="004F1EFF"/>
    <w:rsid w:val="004F2B19"/>
    <w:rsid w:val="004F3E3F"/>
    <w:rsid w:val="004F4C8D"/>
    <w:rsid w:val="004F501B"/>
    <w:rsid w:val="004F5AD6"/>
    <w:rsid w:val="004F6D83"/>
    <w:rsid w:val="004F7DCC"/>
    <w:rsid w:val="0050031F"/>
    <w:rsid w:val="00501057"/>
    <w:rsid w:val="00501421"/>
    <w:rsid w:val="00502BCF"/>
    <w:rsid w:val="00502C24"/>
    <w:rsid w:val="0050316A"/>
    <w:rsid w:val="00503421"/>
    <w:rsid w:val="005055F8"/>
    <w:rsid w:val="00506B73"/>
    <w:rsid w:val="00506C50"/>
    <w:rsid w:val="00506E45"/>
    <w:rsid w:val="005109E7"/>
    <w:rsid w:val="0051221E"/>
    <w:rsid w:val="005138F8"/>
    <w:rsid w:val="00514208"/>
    <w:rsid w:val="0051751B"/>
    <w:rsid w:val="005213BF"/>
    <w:rsid w:val="00522984"/>
    <w:rsid w:val="00524B38"/>
    <w:rsid w:val="00525C57"/>
    <w:rsid w:val="00530024"/>
    <w:rsid w:val="00530697"/>
    <w:rsid w:val="0053121B"/>
    <w:rsid w:val="00532A17"/>
    <w:rsid w:val="00533E05"/>
    <w:rsid w:val="005354F7"/>
    <w:rsid w:val="005359E9"/>
    <w:rsid w:val="00536E7C"/>
    <w:rsid w:val="0054097D"/>
    <w:rsid w:val="00541510"/>
    <w:rsid w:val="00543948"/>
    <w:rsid w:val="005440AE"/>
    <w:rsid w:val="005449CD"/>
    <w:rsid w:val="005518C6"/>
    <w:rsid w:val="00551B3B"/>
    <w:rsid w:val="00552B8C"/>
    <w:rsid w:val="005556B6"/>
    <w:rsid w:val="0055635F"/>
    <w:rsid w:val="00556699"/>
    <w:rsid w:val="0055671F"/>
    <w:rsid w:val="00556EA7"/>
    <w:rsid w:val="00557196"/>
    <w:rsid w:val="00557333"/>
    <w:rsid w:val="00557B2E"/>
    <w:rsid w:val="0056300D"/>
    <w:rsid w:val="00567021"/>
    <w:rsid w:val="005702CD"/>
    <w:rsid w:val="005707A3"/>
    <w:rsid w:val="00574088"/>
    <w:rsid w:val="00574D75"/>
    <w:rsid w:val="00576A01"/>
    <w:rsid w:val="005779C6"/>
    <w:rsid w:val="00577DFF"/>
    <w:rsid w:val="00580E05"/>
    <w:rsid w:val="005817A0"/>
    <w:rsid w:val="00581B12"/>
    <w:rsid w:val="00582715"/>
    <w:rsid w:val="005831BB"/>
    <w:rsid w:val="00583D11"/>
    <w:rsid w:val="00585ABE"/>
    <w:rsid w:val="0058728C"/>
    <w:rsid w:val="00587C67"/>
    <w:rsid w:val="00587CB1"/>
    <w:rsid w:val="00590355"/>
    <w:rsid w:val="00590753"/>
    <w:rsid w:val="005922FD"/>
    <w:rsid w:val="00592A13"/>
    <w:rsid w:val="00593502"/>
    <w:rsid w:val="005A0BF6"/>
    <w:rsid w:val="005A3A11"/>
    <w:rsid w:val="005A3E40"/>
    <w:rsid w:val="005A5848"/>
    <w:rsid w:val="005A5F64"/>
    <w:rsid w:val="005A60F4"/>
    <w:rsid w:val="005A6F06"/>
    <w:rsid w:val="005A7D2D"/>
    <w:rsid w:val="005B0A08"/>
    <w:rsid w:val="005B0F7C"/>
    <w:rsid w:val="005B1665"/>
    <w:rsid w:val="005B2959"/>
    <w:rsid w:val="005B2F81"/>
    <w:rsid w:val="005B3031"/>
    <w:rsid w:val="005B4571"/>
    <w:rsid w:val="005B4C83"/>
    <w:rsid w:val="005B6C31"/>
    <w:rsid w:val="005B76A1"/>
    <w:rsid w:val="005C04D8"/>
    <w:rsid w:val="005C1D61"/>
    <w:rsid w:val="005C1DF7"/>
    <w:rsid w:val="005C2898"/>
    <w:rsid w:val="005C4C13"/>
    <w:rsid w:val="005C4F09"/>
    <w:rsid w:val="005C53F2"/>
    <w:rsid w:val="005C558F"/>
    <w:rsid w:val="005C5B35"/>
    <w:rsid w:val="005C5EAD"/>
    <w:rsid w:val="005C6BDF"/>
    <w:rsid w:val="005C77F3"/>
    <w:rsid w:val="005C7EBD"/>
    <w:rsid w:val="005C7FB7"/>
    <w:rsid w:val="005D0483"/>
    <w:rsid w:val="005D2218"/>
    <w:rsid w:val="005D2302"/>
    <w:rsid w:val="005D305A"/>
    <w:rsid w:val="005D5285"/>
    <w:rsid w:val="005D753C"/>
    <w:rsid w:val="005D78CF"/>
    <w:rsid w:val="005D7979"/>
    <w:rsid w:val="005E2BC5"/>
    <w:rsid w:val="005E3600"/>
    <w:rsid w:val="005E4254"/>
    <w:rsid w:val="005E67F1"/>
    <w:rsid w:val="005E6E01"/>
    <w:rsid w:val="005F0F26"/>
    <w:rsid w:val="005F0FDF"/>
    <w:rsid w:val="005F217A"/>
    <w:rsid w:val="005F398D"/>
    <w:rsid w:val="005F3B76"/>
    <w:rsid w:val="005F3BCE"/>
    <w:rsid w:val="005F4B27"/>
    <w:rsid w:val="005F4DA2"/>
    <w:rsid w:val="005F7A9D"/>
    <w:rsid w:val="005F7BC2"/>
    <w:rsid w:val="005F7F3C"/>
    <w:rsid w:val="006008CF"/>
    <w:rsid w:val="00600A73"/>
    <w:rsid w:val="00601630"/>
    <w:rsid w:val="00601F89"/>
    <w:rsid w:val="006027C9"/>
    <w:rsid w:val="00603DE6"/>
    <w:rsid w:val="00604578"/>
    <w:rsid w:val="006045E7"/>
    <w:rsid w:val="006047A4"/>
    <w:rsid w:val="00604E14"/>
    <w:rsid w:val="00606224"/>
    <w:rsid w:val="00606D8D"/>
    <w:rsid w:val="00606DE7"/>
    <w:rsid w:val="00606E9E"/>
    <w:rsid w:val="00611B34"/>
    <w:rsid w:val="00613933"/>
    <w:rsid w:val="00614E29"/>
    <w:rsid w:val="006154DA"/>
    <w:rsid w:val="00615E0B"/>
    <w:rsid w:val="0061718F"/>
    <w:rsid w:val="006206C3"/>
    <w:rsid w:val="00621C2D"/>
    <w:rsid w:val="00622A4C"/>
    <w:rsid w:val="0062366E"/>
    <w:rsid w:val="006258F3"/>
    <w:rsid w:val="00625C93"/>
    <w:rsid w:val="006265AF"/>
    <w:rsid w:val="0062754B"/>
    <w:rsid w:val="00630C82"/>
    <w:rsid w:val="00631DDB"/>
    <w:rsid w:val="00633543"/>
    <w:rsid w:val="006362BE"/>
    <w:rsid w:val="00636C23"/>
    <w:rsid w:val="00637522"/>
    <w:rsid w:val="00642F88"/>
    <w:rsid w:val="00643AF4"/>
    <w:rsid w:val="00643EF5"/>
    <w:rsid w:val="00643FBD"/>
    <w:rsid w:val="006504D1"/>
    <w:rsid w:val="00650F8F"/>
    <w:rsid w:val="00651297"/>
    <w:rsid w:val="00654BAD"/>
    <w:rsid w:val="00654D60"/>
    <w:rsid w:val="00655F3F"/>
    <w:rsid w:val="006573E0"/>
    <w:rsid w:val="0065766F"/>
    <w:rsid w:val="00661B49"/>
    <w:rsid w:val="00663392"/>
    <w:rsid w:val="006638AB"/>
    <w:rsid w:val="00663D1D"/>
    <w:rsid w:val="00665335"/>
    <w:rsid w:val="00665366"/>
    <w:rsid w:val="006655BD"/>
    <w:rsid w:val="00666002"/>
    <w:rsid w:val="006666FE"/>
    <w:rsid w:val="006669CB"/>
    <w:rsid w:val="006671C6"/>
    <w:rsid w:val="00667430"/>
    <w:rsid w:val="006678E7"/>
    <w:rsid w:val="00670993"/>
    <w:rsid w:val="0067293A"/>
    <w:rsid w:val="00676883"/>
    <w:rsid w:val="00677744"/>
    <w:rsid w:val="00680961"/>
    <w:rsid w:val="006812C7"/>
    <w:rsid w:val="00681964"/>
    <w:rsid w:val="006821F2"/>
    <w:rsid w:val="00682534"/>
    <w:rsid w:val="006826FD"/>
    <w:rsid w:val="00682BA0"/>
    <w:rsid w:val="0068354A"/>
    <w:rsid w:val="00685D43"/>
    <w:rsid w:val="00686832"/>
    <w:rsid w:val="00690A88"/>
    <w:rsid w:val="00692744"/>
    <w:rsid w:val="00692A72"/>
    <w:rsid w:val="00695264"/>
    <w:rsid w:val="00695BC8"/>
    <w:rsid w:val="0069705B"/>
    <w:rsid w:val="006A0D4C"/>
    <w:rsid w:val="006A3F9C"/>
    <w:rsid w:val="006A45B3"/>
    <w:rsid w:val="006A4BE1"/>
    <w:rsid w:val="006A4CAC"/>
    <w:rsid w:val="006A4FA1"/>
    <w:rsid w:val="006A5AD1"/>
    <w:rsid w:val="006A764A"/>
    <w:rsid w:val="006B1D6F"/>
    <w:rsid w:val="006B2198"/>
    <w:rsid w:val="006B22BF"/>
    <w:rsid w:val="006B241B"/>
    <w:rsid w:val="006B3B49"/>
    <w:rsid w:val="006B3FAC"/>
    <w:rsid w:val="006B42DE"/>
    <w:rsid w:val="006B4FA0"/>
    <w:rsid w:val="006B609A"/>
    <w:rsid w:val="006C050F"/>
    <w:rsid w:val="006C0ADF"/>
    <w:rsid w:val="006C1E70"/>
    <w:rsid w:val="006C259E"/>
    <w:rsid w:val="006C3C7C"/>
    <w:rsid w:val="006C43D2"/>
    <w:rsid w:val="006C53A5"/>
    <w:rsid w:val="006C5A02"/>
    <w:rsid w:val="006D0D54"/>
    <w:rsid w:val="006D335C"/>
    <w:rsid w:val="006D3B63"/>
    <w:rsid w:val="006D4982"/>
    <w:rsid w:val="006D5C60"/>
    <w:rsid w:val="006D7182"/>
    <w:rsid w:val="006D7355"/>
    <w:rsid w:val="006D7732"/>
    <w:rsid w:val="006D77A3"/>
    <w:rsid w:val="006E003A"/>
    <w:rsid w:val="006E1FF1"/>
    <w:rsid w:val="006E2AC2"/>
    <w:rsid w:val="006E3A11"/>
    <w:rsid w:val="006E3B14"/>
    <w:rsid w:val="006E3E3B"/>
    <w:rsid w:val="006E420E"/>
    <w:rsid w:val="006E5334"/>
    <w:rsid w:val="006F1316"/>
    <w:rsid w:val="006F245A"/>
    <w:rsid w:val="006F2BC0"/>
    <w:rsid w:val="006F3DA5"/>
    <w:rsid w:val="006F4989"/>
    <w:rsid w:val="006F4D06"/>
    <w:rsid w:val="006F707C"/>
    <w:rsid w:val="006F7EB3"/>
    <w:rsid w:val="00701AE0"/>
    <w:rsid w:val="007020AA"/>
    <w:rsid w:val="00703110"/>
    <w:rsid w:val="00707162"/>
    <w:rsid w:val="00707380"/>
    <w:rsid w:val="007073A1"/>
    <w:rsid w:val="00710184"/>
    <w:rsid w:val="00710A83"/>
    <w:rsid w:val="00711229"/>
    <w:rsid w:val="007120F3"/>
    <w:rsid w:val="0071450E"/>
    <w:rsid w:val="00714D7A"/>
    <w:rsid w:val="00714FE7"/>
    <w:rsid w:val="00715B0B"/>
    <w:rsid w:val="00715DA7"/>
    <w:rsid w:val="00716BA1"/>
    <w:rsid w:val="00720F39"/>
    <w:rsid w:val="00723AB1"/>
    <w:rsid w:val="00724780"/>
    <w:rsid w:val="00727BAB"/>
    <w:rsid w:val="0073194F"/>
    <w:rsid w:val="00734B58"/>
    <w:rsid w:val="0073523C"/>
    <w:rsid w:val="00737431"/>
    <w:rsid w:val="0074007F"/>
    <w:rsid w:val="00741884"/>
    <w:rsid w:val="00742042"/>
    <w:rsid w:val="00742374"/>
    <w:rsid w:val="00743574"/>
    <w:rsid w:val="0074499E"/>
    <w:rsid w:val="007460DE"/>
    <w:rsid w:val="00746144"/>
    <w:rsid w:val="00746773"/>
    <w:rsid w:val="00746BC4"/>
    <w:rsid w:val="0075086A"/>
    <w:rsid w:val="007520FD"/>
    <w:rsid w:val="0075264D"/>
    <w:rsid w:val="007539DC"/>
    <w:rsid w:val="0075417B"/>
    <w:rsid w:val="007550C5"/>
    <w:rsid w:val="00755459"/>
    <w:rsid w:val="00756805"/>
    <w:rsid w:val="00756AE5"/>
    <w:rsid w:val="00756B12"/>
    <w:rsid w:val="00757681"/>
    <w:rsid w:val="0075799F"/>
    <w:rsid w:val="00757F19"/>
    <w:rsid w:val="007624C4"/>
    <w:rsid w:val="00762677"/>
    <w:rsid w:val="00763064"/>
    <w:rsid w:val="00764613"/>
    <w:rsid w:val="00772826"/>
    <w:rsid w:val="00773599"/>
    <w:rsid w:val="007741B1"/>
    <w:rsid w:val="007761F3"/>
    <w:rsid w:val="00781DD0"/>
    <w:rsid w:val="007822D9"/>
    <w:rsid w:val="00784322"/>
    <w:rsid w:val="00787EB6"/>
    <w:rsid w:val="00790109"/>
    <w:rsid w:val="00792F21"/>
    <w:rsid w:val="007935E8"/>
    <w:rsid w:val="007A212F"/>
    <w:rsid w:val="007A2E20"/>
    <w:rsid w:val="007A4DBB"/>
    <w:rsid w:val="007A7F3C"/>
    <w:rsid w:val="007B0029"/>
    <w:rsid w:val="007B100E"/>
    <w:rsid w:val="007B22E8"/>
    <w:rsid w:val="007B36E5"/>
    <w:rsid w:val="007B3906"/>
    <w:rsid w:val="007B3BD8"/>
    <w:rsid w:val="007B48A0"/>
    <w:rsid w:val="007B4BAD"/>
    <w:rsid w:val="007B4C9B"/>
    <w:rsid w:val="007B6A41"/>
    <w:rsid w:val="007C0130"/>
    <w:rsid w:val="007C0AE8"/>
    <w:rsid w:val="007C1B94"/>
    <w:rsid w:val="007C3480"/>
    <w:rsid w:val="007C4F38"/>
    <w:rsid w:val="007C5B72"/>
    <w:rsid w:val="007D020B"/>
    <w:rsid w:val="007D3656"/>
    <w:rsid w:val="007D3C61"/>
    <w:rsid w:val="007D4A45"/>
    <w:rsid w:val="007D55F5"/>
    <w:rsid w:val="007D655A"/>
    <w:rsid w:val="007D6597"/>
    <w:rsid w:val="007D7E7D"/>
    <w:rsid w:val="007E0219"/>
    <w:rsid w:val="007E41AA"/>
    <w:rsid w:val="007E4DF4"/>
    <w:rsid w:val="007E5ED2"/>
    <w:rsid w:val="007E6328"/>
    <w:rsid w:val="007E6548"/>
    <w:rsid w:val="007E69D0"/>
    <w:rsid w:val="007F081A"/>
    <w:rsid w:val="007F16AE"/>
    <w:rsid w:val="007F2425"/>
    <w:rsid w:val="007F4863"/>
    <w:rsid w:val="007F50AB"/>
    <w:rsid w:val="007F58F6"/>
    <w:rsid w:val="007F63BC"/>
    <w:rsid w:val="007F6707"/>
    <w:rsid w:val="007F6DE7"/>
    <w:rsid w:val="00803E07"/>
    <w:rsid w:val="00805E9B"/>
    <w:rsid w:val="008076C3"/>
    <w:rsid w:val="0081117B"/>
    <w:rsid w:val="008151C4"/>
    <w:rsid w:val="00816180"/>
    <w:rsid w:val="00817073"/>
    <w:rsid w:val="0081709C"/>
    <w:rsid w:val="0081722C"/>
    <w:rsid w:val="008202C7"/>
    <w:rsid w:val="00820CA3"/>
    <w:rsid w:val="00820F9F"/>
    <w:rsid w:val="008213C8"/>
    <w:rsid w:val="008217A4"/>
    <w:rsid w:val="00822674"/>
    <w:rsid w:val="0082604F"/>
    <w:rsid w:val="00827183"/>
    <w:rsid w:val="0082788F"/>
    <w:rsid w:val="00830051"/>
    <w:rsid w:val="008303EE"/>
    <w:rsid w:val="00830578"/>
    <w:rsid w:val="00830E27"/>
    <w:rsid w:val="00831C97"/>
    <w:rsid w:val="008323EA"/>
    <w:rsid w:val="00833BCA"/>
    <w:rsid w:val="00833BEE"/>
    <w:rsid w:val="008344EE"/>
    <w:rsid w:val="00835F9F"/>
    <w:rsid w:val="0083629F"/>
    <w:rsid w:val="00837034"/>
    <w:rsid w:val="00837217"/>
    <w:rsid w:val="00841BB7"/>
    <w:rsid w:val="008425A0"/>
    <w:rsid w:val="008446C7"/>
    <w:rsid w:val="0084471F"/>
    <w:rsid w:val="00845606"/>
    <w:rsid w:val="00845750"/>
    <w:rsid w:val="0085283E"/>
    <w:rsid w:val="00852DCC"/>
    <w:rsid w:val="00854B8A"/>
    <w:rsid w:val="008567AD"/>
    <w:rsid w:val="008568AE"/>
    <w:rsid w:val="00857698"/>
    <w:rsid w:val="00857E95"/>
    <w:rsid w:val="008604EC"/>
    <w:rsid w:val="00860AF2"/>
    <w:rsid w:val="008661A0"/>
    <w:rsid w:val="00867B3A"/>
    <w:rsid w:val="0087054F"/>
    <w:rsid w:val="00871007"/>
    <w:rsid w:val="0087181B"/>
    <w:rsid w:val="00872171"/>
    <w:rsid w:val="00872AC7"/>
    <w:rsid w:val="00873367"/>
    <w:rsid w:val="00876D49"/>
    <w:rsid w:val="0087714E"/>
    <w:rsid w:val="008816D7"/>
    <w:rsid w:val="00881C11"/>
    <w:rsid w:val="008823D0"/>
    <w:rsid w:val="008853FE"/>
    <w:rsid w:val="008857F6"/>
    <w:rsid w:val="008866BA"/>
    <w:rsid w:val="0088767B"/>
    <w:rsid w:val="008900C8"/>
    <w:rsid w:val="00890316"/>
    <w:rsid w:val="0089074A"/>
    <w:rsid w:val="0089119A"/>
    <w:rsid w:val="00892397"/>
    <w:rsid w:val="008924D6"/>
    <w:rsid w:val="00892882"/>
    <w:rsid w:val="00892E84"/>
    <w:rsid w:val="00893AAD"/>
    <w:rsid w:val="008942D1"/>
    <w:rsid w:val="00896B67"/>
    <w:rsid w:val="008A0BB4"/>
    <w:rsid w:val="008A13A3"/>
    <w:rsid w:val="008A1440"/>
    <w:rsid w:val="008A377B"/>
    <w:rsid w:val="008A4D21"/>
    <w:rsid w:val="008A6336"/>
    <w:rsid w:val="008A6A7B"/>
    <w:rsid w:val="008A72F1"/>
    <w:rsid w:val="008B11CF"/>
    <w:rsid w:val="008B1D04"/>
    <w:rsid w:val="008B24BB"/>
    <w:rsid w:val="008B2759"/>
    <w:rsid w:val="008B2EA5"/>
    <w:rsid w:val="008B2EE6"/>
    <w:rsid w:val="008B350C"/>
    <w:rsid w:val="008B40BF"/>
    <w:rsid w:val="008B7D81"/>
    <w:rsid w:val="008C4B34"/>
    <w:rsid w:val="008C4F1D"/>
    <w:rsid w:val="008C62DF"/>
    <w:rsid w:val="008C6C43"/>
    <w:rsid w:val="008C7710"/>
    <w:rsid w:val="008D1E2A"/>
    <w:rsid w:val="008D35AA"/>
    <w:rsid w:val="008D3BE4"/>
    <w:rsid w:val="008D55C8"/>
    <w:rsid w:val="008E0E90"/>
    <w:rsid w:val="008E0FA8"/>
    <w:rsid w:val="008E1985"/>
    <w:rsid w:val="008E1ED2"/>
    <w:rsid w:val="008E476A"/>
    <w:rsid w:val="008E4CFE"/>
    <w:rsid w:val="008E4FFB"/>
    <w:rsid w:val="008F0841"/>
    <w:rsid w:val="008F0C60"/>
    <w:rsid w:val="008F14AB"/>
    <w:rsid w:val="008F280A"/>
    <w:rsid w:val="008F3564"/>
    <w:rsid w:val="00900342"/>
    <w:rsid w:val="009012A4"/>
    <w:rsid w:val="009012C3"/>
    <w:rsid w:val="00902790"/>
    <w:rsid w:val="0090598F"/>
    <w:rsid w:val="0090636A"/>
    <w:rsid w:val="00907864"/>
    <w:rsid w:val="0091078B"/>
    <w:rsid w:val="009109EB"/>
    <w:rsid w:val="0091191B"/>
    <w:rsid w:val="009119BB"/>
    <w:rsid w:val="009122EC"/>
    <w:rsid w:val="0091358C"/>
    <w:rsid w:val="00913A89"/>
    <w:rsid w:val="009146B7"/>
    <w:rsid w:val="00915BDC"/>
    <w:rsid w:val="00915FB2"/>
    <w:rsid w:val="00920DF6"/>
    <w:rsid w:val="00920EF3"/>
    <w:rsid w:val="00921582"/>
    <w:rsid w:val="00921F5F"/>
    <w:rsid w:val="009226A3"/>
    <w:rsid w:val="009226C8"/>
    <w:rsid w:val="0092438C"/>
    <w:rsid w:val="00924A57"/>
    <w:rsid w:val="00925278"/>
    <w:rsid w:val="009258CE"/>
    <w:rsid w:val="00933672"/>
    <w:rsid w:val="00936BB4"/>
    <w:rsid w:val="00937526"/>
    <w:rsid w:val="0094089A"/>
    <w:rsid w:val="009410B8"/>
    <w:rsid w:val="00944361"/>
    <w:rsid w:val="009445C7"/>
    <w:rsid w:val="00944679"/>
    <w:rsid w:val="009446AE"/>
    <w:rsid w:val="00944F71"/>
    <w:rsid w:val="00945684"/>
    <w:rsid w:val="009458A0"/>
    <w:rsid w:val="009465B8"/>
    <w:rsid w:val="00946767"/>
    <w:rsid w:val="009476A6"/>
    <w:rsid w:val="00951CDE"/>
    <w:rsid w:val="00952C34"/>
    <w:rsid w:val="00953B36"/>
    <w:rsid w:val="00953E50"/>
    <w:rsid w:val="00954058"/>
    <w:rsid w:val="009579C2"/>
    <w:rsid w:val="00960C71"/>
    <w:rsid w:val="00962D16"/>
    <w:rsid w:val="00965E17"/>
    <w:rsid w:val="00966747"/>
    <w:rsid w:val="009670C4"/>
    <w:rsid w:val="00970685"/>
    <w:rsid w:val="00972927"/>
    <w:rsid w:val="00972A5E"/>
    <w:rsid w:val="009730A3"/>
    <w:rsid w:val="00973822"/>
    <w:rsid w:val="009748CB"/>
    <w:rsid w:val="00975403"/>
    <w:rsid w:val="00980461"/>
    <w:rsid w:val="00983B38"/>
    <w:rsid w:val="009855CD"/>
    <w:rsid w:val="00985C92"/>
    <w:rsid w:val="00985E25"/>
    <w:rsid w:val="00986869"/>
    <w:rsid w:val="00992148"/>
    <w:rsid w:val="00993095"/>
    <w:rsid w:val="00993D6B"/>
    <w:rsid w:val="009940B7"/>
    <w:rsid w:val="00994452"/>
    <w:rsid w:val="009949B7"/>
    <w:rsid w:val="00994DA8"/>
    <w:rsid w:val="009977FD"/>
    <w:rsid w:val="009A115C"/>
    <w:rsid w:val="009A1EA3"/>
    <w:rsid w:val="009A2D29"/>
    <w:rsid w:val="009A3E6F"/>
    <w:rsid w:val="009A4931"/>
    <w:rsid w:val="009A6D90"/>
    <w:rsid w:val="009A7DD8"/>
    <w:rsid w:val="009B0822"/>
    <w:rsid w:val="009B12D0"/>
    <w:rsid w:val="009B1D72"/>
    <w:rsid w:val="009B2073"/>
    <w:rsid w:val="009B34B6"/>
    <w:rsid w:val="009B4A51"/>
    <w:rsid w:val="009B61E9"/>
    <w:rsid w:val="009B6F99"/>
    <w:rsid w:val="009C03A3"/>
    <w:rsid w:val="009C065C"/>
    <w:rsid w:val="009C1CB0"/>
    <w:rsid w:val="009C28E3"/>
    <w:rsid w:val="009C3862"/>
    <w:rsid w:val="009C3B79"/>
    <w:rsid w:val="009C4556"/>
    <w:rsid w:val="009C4A03"/>
    <w:rsid w:val="009C71F2"/>
    <w:rsid w:val="009C7859"/>
    <w:rsid w:val="009C7ED3"/>
    <w:rsid w:val="009D03B6"/>
    <w:rsid w:val="009D0548"/>
    <w:rsid w:val="009D05D2"/>
    <w:rsid w:val="009D17D6"/>
    <w:rsid w:val="009D2040"/>
    <w:rsid w:val="009D32D8"/>
    <w:rsid w:val="009D37DF"/>
    <w:rsid w:val="009D3AD1"/>
    <w:rsid w:val="009D3E18"/>
    <w:rsid w:val="009D74AC"/>
    <w:rsid w:val="009D7653"/>
    <w:rsid w:val="009D76A1"/>
    <w:rsid w:val="009D7B2A"/>
    <w:rsid w:val="009E07F3"/>
    <w:rsid w:val="009E10CC"/>
    <w:rsid w:val="009E38E1"/>
    <w:rsid w:val="009E3EA5"/>
    <w:rsid w:val="009E4066"/>
    <w:rsid w:val="009E4968"/>
    <w:rsid w:val="009E4972"/>
    <w:rsid w:val="009E5572"/>
    <w:rsid w:val="009E78FC"/>
    <w:rsid w:val="009F34D8"/>
    <w:rsid w:val="009F4588"/>
    <w:rsid w:val="009F4E01"/>
    <w:rsid w:val="009F5243"/>
    <w:rsid w:val="009F5300"/>
    <w:rsid w:val="009F5534"/>
    <w:rsid w:val="009F5593"/>
    <w:rsid w:val="009F5754"/>
    <w:rsid w:val="009F7556"/>
    <w:rsid w:val="009F7C57"/>
    <w:rsid w:val="00A01AEC"/>
    <w:rsid w:val="00A03A09"/>
    <w:rsid w:val="00A04256"/>
    <w:rsid w:val="00A06726"/>
    <w:rsid w:val="00A103A8"/>
    <w:rsid w:val="00A10515"/>
    <w:rsid w:val="00A113B7"/>
    <w:rsid w:val="00A130AD"/>
    <w:rsid w:val="00A1411C"/>
    <w:rsid w:val="00A1429A"/>
    <w:rsid w:val="00A15E87"/>
    <w:rsid w:val="00A161AB"/>
    <w:rsid w:val="00A1698C"/>
    <w:rsid w:val="00A16DED"/>
    <w:rsid w:val="00A20CD1"/>
    <w:rsid w:val="00A21B5C"/>
    <w:rsid w:val="00A223C9"/>
    <w:rsid w:val="00A23EF7"/>
    <w:rsid w:val="00A2494B"/>
    <w:rsid w:val="00A275C8"/>
    <w:rsid w:val="00A31F5E"/>
    <w:rsid w:val="00A35DF4"/>
    <w:rsid w:val="00A36823"/>
    <w:rsid w:val="00A36CE8"/>
    <w:rsid w:val="00A374F7"/>
    <w:rsid w:val="00A377B8"/>
    <w:rsid w:val="00A37C9E"/>
    <w:rsid w:val="00A40C42"/>
    <w:rsid w:val="00A427A4"/>
    <w:rsid w:val="00A43017"/>
    <w:rsid w:val="00A43720"/>
    <w:rsid w:val="00A4450A"/>
    <w:rsid w:val="00A44F31"/>
    <w:rsid w:val="00A47C0F"/>
    <w:rsid w:val="00A505AF"/>
    <w:rsid w:val="00A5081A"/>
    <w:rsid w:val="00A5154E"/>
    <w:rsid w:val="00A52EA0"/>
    <w:rsid w:val="00A53344"/>
    <w:rsid w:val="00A559FA"/>
    <w:rsid w:val="00A57FA4"/>
    <w:rsid w:val="00A61F3D"/>
    <w:rsid w:val="00A624BE"/>
    <w:rsid w:val="00A63B61"/>
    <w:rsid w:val="00A65099"/>
    <w:rsid w:val="00A65957"/>
    <w:rsid w:val="00A65D53"/>
    <w:rsid w:val="00A66BAD"/>
    <w:rsid w:val="00A70998"/>
    <w:rsid w:val="00A71B09"/>
    <w:rsid w:val="00A726A7"/>
    <w:rsid w:val="00A7330C"/>
    <w:rsid w:val="00A73403"/>
    <w:rsid w:val="00A7412E"/>
    <w:rsid w:val="00A74CE8"/>
    <w:rsid w:val="00A7680E"/>
    <w:rsid w:val="00A76BB8"/>
    <w:rsid w:val="00A80306"/>
    <w:rsid w:val="00A80E37"/>
    <w:rsid w:val="00A815D8"/>
    <w:rsid w:val="00A81AD6"/>
    <w:rsid w:val="00A8313E"/>
    <w:rsid w:val="00A838D2"/>
    <w:rsid w:val="00A83EFC"/>
    <w:rsid w:val="00A84138"/>
    <w:rsid w:val="00A85FF4"/>
    <w:rsid w:val="00A87F6D"/>
    <w:rsid w:val="00A91115"/>
    <w:rsid w:val="00A91E85"/>
    <w:rsid w:val="00A92C91"/>
    <w:rsid w:val="00A94D30"/>
    <w:rsid w:val="00A95742"/>
    <w:rsid w:val="00A95FC2"/>
    <w:rsid w:val="00A96CB1"/>
    <w:rsid w:val="00A9725F"/>
    <w:rsid w:val="00AA0E48"/>
    <w:rsid w:val="00AA0E75"/>
    <w:rsid w:val="00AA1DFB"/>
    <w:rsid w:val="00AA2051"/>
    <w:rsid w:val="00AA2777"/>
    <w:rsid w:val="00AA43D0"/>
    <w:rsid w:val="00AA5583"/>
    <w:rsid w:val="00AA55A9"/>
    <w:rsid w:val="00AA5E56"/>
    <w:rsid w:val="00AA60AC"/>
    <w:rsid w:val="00AA64F0"/>
    <w:rsid w:val="00AA67A6"/>
    <w:rsid w:val="00AA705B"/>
    <w:rsid w:val="00AA726E"/>
    <w:rsid w:val="00AA72B3"/>
    <w:rsid w:val="00AB0235"/>
    <w:rsid w:val="00AB0505"/>
    <w:rsid w:val="00AB1590"/>
    <w:rsid w:val="00AB2E45"/>
    <w:rsid w:val="00AB3FE2"/>
    <w:rsid w:val="00AB4F6B"/>
    <w:rsid w:val="00AB6516"/>
    <w:rsid w:val="00AB724F"/>
    <w:rsid w:val="00AB7D03"/>
    <w:rsid w:val="00AC18B9"/>
    <w:rsid w:val="00AC1B2A"/>
    <w:rsid w:val="00AC1E8C"/>
    <w:rsid w:val="00AC27D0"/>
    <w:rsid w:val="00AC5854"/>
    <w:rsid w:val="00AD0C35"/>
    <w:rsid w:val="00AD2093"/>
    <w:rsid w:val="00AD5F50"/>
    <w:rsid w:val="00AD75EB"/>
    <w:rsid w:val="00AD7A8A"/>
    <w:rsid w:val="00AE0F61"/>
    <w:rsid w:val="00AE3134"/>
    <w:rsid w:val="00AE3F54"/>
    <w:rsid w:val="00AE4E69"/>
    <w:rsid w:val="00AF000B"/>
    <w:rsid w:val="00AF0C40"/>
    <w:rsid w:val="00AF0E8A"/>
    <w:rsid w:val="00AF43EF"/>
    <w:rsid w:val="00AF53A8"/>
    <w:rsid w:val="00AF7837"/>
    <w:rsid w:val="00B0254F"/>
    <w:rsid w:val="00B028DF"/>
    <w:rsid w:val="00B04C77"/>
    <w:rsid w:val="00B060C7"/>
    <w:rsid w:val="00B06406"/>
    <w:rsid w:val="00B07BB5"/>
    <w:rsid w:val="00B07C3B"/>
    <w:rsid w:val="00B10E5A"/>
    <w:rsid w:val="00B11157"/>
    <w:rsid w:val="00B14618"/>
    <w:rsid w:val="00B15159"/>
    <w:rsid w:val="00B1540F"/>
    <w:rsid w:val="00B1562C"/>
    <w:rsid w:val="00B15F79"/>
    <w:rsid w:val="00B1703C"/>
    <w:rsid w:val="00B20162"/>
    <w:rsid w:val="00B22719"/>
    <w:rsid w:val="00B249D7"/>
    <w:rsid w:val="00B25095"/>
    <w:rsid w:val="00B25219"/>
    <w:rsid w:val="00B2559C"/>
    <w:rsid w:val="00B25FF1"/>
    <w:rsid w:val="00B27E62"/>
    <w:rsid w:val="00B32BBB"/>
    <w:rsid w:val="00B3433B"/>
    <w:rsid w:val="00B34EBC"/>
    <w:rsid w:val="00B35551"/>
    <w:rsid w:val="00B36712"/>
    <w:rsid w:val="00B367DC"/>
    <w:rsid w:val="00B371B0"/>
    <w:rsid w:val="00B40327"/>
    <w:rsid w:val="00B40652"/>
    <w:rsid w:val="00B40D3F"/>
    <w:rsid w:val="00B412D7"/>
    <w:rsid w:val="00B420DC"/>
    <w:rsid w:val="00B436AD"/>
    <w:rsid w:val="00B4388A"/>
    <w:rsid w:val="00B45136"/>
    <w:rsid w:val="00B46442"/>
    <w:rsid w:val="00B51D44"/>
    <w:rsid w:val="00B52642"/>
    <w:rsid w:val="00B529FB"/>
    <w:rsid w:val="00B52AD5"/>
    <w:rsid w:val="00B53285"/>
    <w:rsid w:val="00B53FCE"/>
    <w:rsid w:val="00B54B4A"/>
    <w:rsid w:val="00B56CFA"/>
    <w:rsid w:val="00B6096B"/>
    <w:rsid w:val="00B61439"/>
    <w:rsid w:val="00B63EA9"/>
    <w:rsid w:val="00B65B5B"/>
    <w:rsid w:val="00B65CBF"/>
    <w:rsid w:val="00B70CC3"/>
    <w:rsid w:val="00B71252"/>
    <w:rsid w:val="00B716E6"/>
    <w:rsid w:val="00B71D27"/>
    <w:rsid w:val="00B7230F"/>
    <w:rsid w:val="00B74AF2"/>
    <w:rsid w:val="00B75B0D"/>
    <w:rsid w:val="00B77697"/>
    <w:rsid w:val="00B80779"/>
    <w:rsid w:val="00B80CFE"/>
    <w:rsid w:val="00B81486"/>
    <w:rsid w:val="00B83575"/>
    <w:rsid w:val="00B84FBF"/>
    <w:rsid w:val="00B85C4B"/>
    <w:rsid w:val="00B85EAC"/>
    <w:rsid w:val="00B86400"/>
    <w:rsid w:val="00B87030"/>
    <w:rsid w:val="00B87048"/>
    <w:rsid w:val="00B90370"/>
    <w:rsid w:val="00B915A1"/>
    <w:rsid w:val="00B9374E"/>
    <w:rsid w:val="00B93C89"/>
    <w:rsid w:val="00B942D7"/>
    <w:rsid w:val="00B95628"/>
    <w:rsid w:val="00BA008C"/>
    <w:rsid w:val="00BA0A27"/>
    <w:rsid w:val="00BA0AE1"/>
    <w:rsid w:val="00BA1731"/>
    <w:rsid w:val="00BA241F"/>
    <w:rsid w:val="00BA2735"/>
    <w:rsid w:val="00BA2AEB"/>
    <w:rsid w:val="00BA31CC"/>
    <w:rsid w:val="00BA4DF2"/>
    <w:rsid w:val="00BB0BFB"/>
    <w:rsid w:val="00BB0D36"/>
    <w:rsid w:val="00BB12B1"/>
    <w:rsid w:val="00BB735B"/>
    <w:rsid w:val="00BB752E"/>
    <w:rsid w:val="00BC0775"/>
    <w:rsid w:val="00BC24A9"/>
    <w:rsid w:val="00BC3B62"/>
    <w:rsid w:val="00BC3C30"/>
    <w:rsid w:val="00BC6DA1"/>
    <w:rsid w:val="00BD0393"/>
    <w:rsid w:val="00BD376C"/>
    <w:rsid w:val="00BD3CBC"/>
    <w:rsid w:val="00BD3FB4"/>
    <w:rsid w:val="00BD5456"/>
    <w:rsid w:val="00BE0D2A"/>
    <w:rsid w:val="00BE384D"/>
    <w:rsid w:val="00BE5310"/>
    <w:rsid w:val="00BE6DB6"/>
    <w:rsid w:val="00BF0F5F"/>
    <w:rsid w:val="00BF1610"/>
    <w:rsid w:val="00BF1B7C"/>
    <w:rsid w:val="00BF3562"/>
    <w:rsid w:val="00BF3DFD"/>
    <w:rsid w:val="00BF471C"/>
    <w:rsid w:val="00BF4993"/>
    <w:rsid w:val="00BF4D72"/>
    <w:rsid w:val="00BF63AA"/>
    <w:rsid w:val="00BF6667"/>
    <w:rsid w:val="00BF7E7B"/>
    <w:rsid w:val="00C01AEF"/>
    <w:rsid w:val="00C025FF"/>
    <w:rsid w:val="00C05554"/>
    <w:rsid w:val="00C05803"/>
    <w:rsid w:val="00C07574"/>
    <w:rsid w:val="00C07FE2"/>
    <w:rsid w:val="00C13614"/>
    <w:rsid w:val="00C13925"/>
    <w:rsid w:val="00C16D10"/>
    <w:rsid w:val="00C17336"/>
    <w:rsid w:val="00C20A05"/>
    <w:rsid w:val="00C21162"/>
    <w:rsid w:val="00C212D7"/>
    <w:rsid w:val="00C21AD4"/>
    <w:rsid w:val="00C2446E"/>
    <w:rsid w:val="00C24C89"/>
    <w:rsid w:val="00C27A10"/>
    <w:rsid w:val="00C30661"/>
    <w:rsid w:val="00C31B76"/>
    <w:rsid w:val="00C33A02"/>
    <w:rsid w:val="00C35912"/>
    <w:rsid w:val="00C35AEF"/>
    <w:rsid w:val="00C36A3F"/>
    <w:rsid w:val="00C378C2"/>
    <w:rsid w:val="00C41A56"/>
    <w:rsid w:val="00C422D3"/>
    <w:rsid w:val="00C42BE5"/>
    <w:rsid w:val="00C42C16"/>
    <w:rsid w:val="00C44F23"/>
    <w:rsid w:val="00C45720"/>
    <w:rsid w:val="00C4671D"/>
    <w:rsid w:val="00C46A71"/>
    <w:rsid w:val="00C47F6A"/>
    <w:rsid w:val="00C52A05"/>
    <w:rsid w:val="00C532EA"/>
    <w:rsid w:val="00C534E4"/>
    <w:rsid w:val="00C543C2"/>
    <w:rsid w:val="00C54C99"/>
    <w:rsid w:val="00C54F9F"/>
    <w:rsid w:val="00C56E1E"/>
    <w:rsid w:val="00C61D86"/>
    <w:rsid w:val="00C6211C"/>
    <w:rsid w:val="00C62259"/>
    <w:rsid w:val="00C63063"/>
    <w:rsid w:val="00C63524"/>
    <w:rsid w:val="00C64074"/>
    <w:rsid w:val="00C646B8"/>
    <w:rsid w:val="00C65940"/>
    <w:rsid w:val="00C65F2C"/>
    <w:rsid w:val="00C66906"/>
    <w:rsid w:val="00C66BAF"/>
    <w:rsid w:val="00C7138C"/>
    <w:rsid w:val="00C719F2"/>
    <w:rsid w:val="00C72000"/>
    <w:rsid w:val="00C73769"/>
    <w:rsid w:val="00C74149"/>
    <w:rsid w:val="00C75C5B"/>
    <w:rsid w:val="00C76D38"/>
    <w:rsid w:val="00C803C9"/>
    <w:rsid w:val="00C806B1"/>
    <w:rsid w:val="00C83DE7"/>
    <w:rsid w:val="00C859B6"/>
    <w:rsid w:val="00C900F4"/>
    <w:rsid w:val="00C90A2A"/>
    <w:rsid w:val="00C910EE"/>
    <w:rsid w:val="00C93939"/>
    <w:rsid w:val="00C93ADE"/>
    <w:rsid w:val="00C94220"/>
    <w:rsid w:val="00C94369"/>
    <w:rsid w:val="00C94B75"/>
    <w:rsid w:val="00C94D77"/>
    <w:rsid w:val="00CA131B"/>
    <w:rsid w:val="00CA3799"/>
    <w:rsid w:val="00CA3AEC"/>
    <w:rsid w:val="00CA512F"/>
    <w:rsid w:val="00CA7147"/>
    <w:rsid w:val="00CA78EE"/>
    <w:rsid w:val="00CA7951"/>
    <w:rsid w:val="00CA7F8D"/>
    <w:rsid w:val="00CB0C66"/>
    <w:rsid w:val="00CB163B"/>
    <w:rsid w:val="00CB2E83"/>
    <w:rsid w:val="00CB3354"/>
    <w:rsid w:val="00CB4CFA"/>
    <w:rsid w:val="00CB7230"/>
    <w:rsid w:val="00CB7B51"/>
    <w:rsid w:val="00CC0161"/>
    <w:rsid w:val="00CC01F0"/>
    <w:rsid w:val="00CC06D3"/>
    <w:rsid w:val="00CC0A76"/>
    <w:rsid w:val="00CC2D5C"/>
    <w:rsid w:val="00CC4675"/>
    <w:rsid w:val="00CC4A33"/>
    <w:rsid w:val="00CC6D04"/>
    <w:rsid w:val="00CC7E66"/>
    <w:rsid w:val="00CD0CE5"/>
    <w:rsid w:val="00CD43FF"/>
    <w:rsid w:val="00CD534C"/>
    <w:rsid w:val="00CD5708"/>
    <w:rsid w:val="00CD581D"/>
    <w:rsid w:val="00CD63AC"/>
    <w:rsid w:val="00CD64C5"/>
    <w:rsid w:val="00CD7C80"/>
    <w:rsid w:val="00CE294D"/>
    <w:rsid w:val="00CE3C79"/>
    <w:rsid w:val="00CE420B"/>
    <w:rsid w:val="00CE4BD2"/>
    <w:rsid w:val="00CE530B"/>
    <w:rsid w:val="00CE5852"/>
    <w:rsid w:val="00CE6A60"/>
    <w:rsid w:val="00CF172D"/>
    <w:rsid w:val="00CF6A41"/>
    <w:rsid w:val="00CF748D"/>
    <w:rsid w:val="00CF7CFF"/>
    <w:rsid w:val="00D00144"/>
    <w:rsid w:val="00D01E86"/>
    <w:rsid w:val="00D03CA7"/>
    <w:rsid w:val="00D04B56"/>
    <w:rsid w:val="00D053EF"/>
    <w:rsid w:val="00D05DDA"/>
    <w:rsid w:val="00D07413"/>
    <w:rsid w:val="00D07AB7"/>
    <w:rsid w:val="00D07B04"/>
    <w:rsid w:val="00D10727"/>
    <w:rsid w:val="00D128E1"/>
    <w:rsid w:val="00D141F9"/>
    <w:rsid w:val="00D1604C"/>
    <w:rsid w:val="00D173FE"/>
    <w:rsid w:val="00D2089F"/>
    <w:rsid w:val="00D21B07"/>
    <w:rsid w:val="00D235AB"/>
    <w:rsid w:val="00D235E2"/>
    <w:rsid w:val="00D23799"/>
    <w:rsid w:val="00D24222"/>
    <w:rsid w:val="00D24462"/>
    <w:rsid w:val="00D25E21"/>
    <w:rsid w:val="00D27FC9"/>
    <w:rsid w:val="00D31D7D"/>
    <w:rsid w:val="00D32F60"/>
    <w:rsid w:val="00D37F74"/>
    <w:rsid w:val="00D401DB"/>
    <w:rsid w:val="00D41474"/>
    <w:rsid w:val="00D417A8"/>
    <w:rsid w:val="00D4199A"/>
    <w:rsid w:val="00D41A06"/>
    <w:rsid w:val="00D43E8B"/>
    <w:rsid w:val="00D44894"/>
    <w:rsid w:val="00D44AF0"/>
    <w:rsid w:val="00D44BE6"/>
    <w:rsid w:val="00D46043"/>
    <w:rsid w:val="00D50747"/>
    <w:rsid w:val="00D53638"/>
    <w:rsid w:val="00D55F6B"/>
    <w:rsid w:val="00D57EBE"/>
    <w:rsid w:val="00D60281"/>
    <w:rsid w:val="00D60574"/>
    <w:rsid w:val="00D605BE"/>
    <w:rsid w:val="00D66A88"/>
    <w:rsid w:val="00D66B43"/>
    <w:rsid w:val="00D675FD"/>
    <w:rsid w:val="00D70BCB"/>
    <w:rsid w:val="00D71860"/>
    <w:rsid w:val="00D74745"/>
    <w:rsid w:val="00D75263"/>
    <w:rsid w:val="00D76FA4"/>
    <w:rsid w:val="00D80168"/>
    <w:rsid w:val="00D8038C"/>
    <w:rsid w:val="00D82A5F"/>
    <w:rsid w:val="00D83837"/>
    <w:rsid w:val="00D839A8"/>
    <w:rsid w:val="00D84E03"/>
    <w:rsid w:val="00D90751"/>
    <w:rsid w:val="00D90F32"/>
    <w:rsid w:val="00D92B4E"/>
    <w:rsid w:val="00D92CDA"/>
    <w:rsid w:val="00D93D6A"/>
    <w:rsid w:val="00D948E1"/>
    <w:rsid w:val="00D96DDC"/>
    <w:rsid w:val="00D97897"/>
    <w:rsid w:val="00DA0F2E"/>
    <w:rsid w:val="00DA108C"/>
    <w:rsid w:val="00DA1D38"/>
    <w:rsid w:val="00DA2409"/>
    <w:rsid w:val="00DA45C9"/>
    <w:rsid w:val="00DA509E"/>
    <w:rsid w:val="00DA5B3A"/>
    <w:rsid w:val="00DA6125"/>
    <w:rsid w:val="00DA756E"/>
    <w:rsid w:val="00DA78F8"/>
    <w:rsid w:val="00DA7DA0"/>
    <w:rsid w:val="00DA7EF4"/>
    <w:rsid w:val="00DB17E9"/>
    <w:rsid w:val="00DB69B5"/>
    <w:rsid w:val="00DB74F1"/>
    <w:rsid w:val="00DC0BD5"/>
    <w:rsid w:val="00DC1604"/>
    <w:rsid w:val="00DC1A4F"/>
    <w:rsid w:val="00DC49BF"/>
    <w:rsid w:val="00DC5141"/>
    <w:rsid w:val="00DD04DB"/>
    <w:rsid w:val="00DD1649"/>
    <w:rsid w:val="00DD2A05"/>
    <w:rsid w:val="00DD3147"/>
    <w:rsid w:val="00DD34B6"/>
    <w:rsid w:val="00DD4D50"/>
    <w:rsid w:val="00DD514C"/>
    <w:rsid w:val="00DD6EF2"/>
    <w:rsid w:val="00DD7D3D"/>
    <w:rsid w:val="00DE3BCE"/>
    <w:rsid w:val="00DE3E46"/>
    <w:rsid w:val="00DE403B"/>
    <w:rsid w:val="00DE6554"/>
    <w:rsid w:val="00DE7926"/>
    <w:rsid w:val="00DF1941"/>
    <w:rsid w:val="00DF3CE6"/>
    <w:rsid w:val="00DF55C3"/>
    <w:rsid w:val="00DF6223"/>
    <w:rsid w:val="00E00361"/>
    <w:rsid w:val="00E00BCC"/>
    <w:rsid w:val="00E02CE9"/>
    <w:rsid w:val="00E0357A"/>
    <w:rsid w:val="00E039EF"/>
    <w:rsid w:val="00E042F9"/>
    <w:rsid w:val="00E10014"/>
    <w:rsid w:val="00E1070E"/>
    <w:rsid w:val="00E11A1E"/>
    <w:rsid w:val="00E13707"/>
    <w:rsid w:val="00E16ED1"/>
    <w:rsid w:val="00E17034"/>
    <w:rsid w:val="00E205F9"/>
    <w:rsid w:val="00E20B58"/>
    <w:rsid w:val="00E20FD9"/>
    <w:rsid w:val="00E22DCB"/>
    <w:rsid w:val="00E232A1"/>
    <w:rsid w:val="00E23BBA"/>
    <w:rsid w:val="00E23CB4"/>
    <w:rsid w:val="00E259F1"/>
    <w:rsid w:val="00E26BFC"/>
    <w:rsid w:val="00E30602"/>
    <w:rsid w:val="00E347BA"/>
    <w:rsid w:val="00E41E1F"/>
    <w:rsid w:val="00E42E7C"/>
    <w:rsid w:val="00E47978"/>
    <w:rsid w:val="00E47F95"/>
    <w:rsid w:val="00E5015B"/>
    <w:rsid w:val="00E5129E"/>
    <w:rsid w:val="00E51DBF"/>
    <w:rsid w:val="00E5258A"/>
    <w:rsid w:val="00E5526E"/>
    <w:rsid w:val="00E56A37"/>
    <w:rsid w:val="00E577B4"/>
    <w:rsid w:val="00E60D73"/>
    <w:rsid w:val="00E62D6F"/>
    <w:rsid w:val="00E634BC"/>
    <w:rsid w:val="00E63872"/>
    <w:rsid w:val="00E643B3"/>
    <w:rsid w:val="00E718AB"/>
    <w:rsid w:val="00E72C75"/>
    <w:rsid w:val="00E7397E"/>
    <w:rsid w:val="00E744A5"/>
    <w:rsid w:val="00E745BE"/>
    <w:rsid w:val="00E74B7E"/>
    <w:rsid w:val="00E752E8"/>
    <w:rsid w:val="00E76314"/>
    <w:rsid w:val="00E77FE3"/>
    <w:rsid w:val="00E80292"/>
    <w:rsid w:val="00E80AFA"/>
    <w:rsid w:val="00E828EE"/>
    <w:rsid w:val="00E83622"/>
    <w:rsid w:val="00E83AAF"/>
    <w:rsid w:val="00E84C09"/>
    <w:rsid w:val="00E855FD"/>
    <w:rsid w:val="00E8676B"/>
    <w:rsid w:val="00E87E14"/>
    <w:rsid w:val="00E90AD8"/>
    <w:rsid w:val="00E90AE9"/>
    <w:rsid w:val="00E914A3"/>
    <w:rsid w:val="00E91537"/>
    <w:rsid w:val="00E938B4"/>
    <w:rsid w:val="00E94DB9"/>
    <w:rsid w:val="00E9630E"/>
    <w:rsid w:val="00E964FF"/>
    <w:rsid w:val="00E967EB"/>
    <w:rsid w:val="00E96D0A"/>
    <w:rsid w:val="00E97174"/>
    <w:rsid w:val="00E97941"/>
    <w:rsid w:val="00EA1167"/>
    <w:rsid w:val="00EA657E"/>
    <w:rsid w:val="00EA7B23"/>
    <w:rsid w:val="00EB00DC"/>
    <w:rsid w:val="00EB21CF"/>
    <w:rsid w:val="00EB600E"/>
    <w:rsid w:val="00EB7A04"/>
    <w:rsid w:val="00EC08B1"/>
    <w:rsid w:val="00EC0B92"/>
    <w:rsid w:val="00EC3045"/>
    <w:rsid w:val="00EC39BC"/>
    <w:rsid w:val="00EC4325"/>
    <w:rsid w:val="00EC5459"/>
    <w:rsid w:val="00EC5802"/>
    <w:rsid w:val="00EC6829"/>
    <w:rsid w:val="00EC7EEB"/>
    <w:rsid w:val="00ED0C28"/>
    <w:rsid w:val="00ED11A8"/>
    <w:rsid w:val="00ED220B"/>
    <w:rsid w:val="00ED36AB"/>
    <w:rsid w:val="00ED4D7A"/>
    <w:rsid w:val="00ED4D8D"/>
    <w:rsid w:val="00ED5045"/>
    <w:rsid w:val="00ED54CC"/>
    <w:rsid w:val="00ED55C5"/>
    <w:rsid w:val="00ED5A4C"/>
    <w:rsid w:val="00ED5B06"/>
    <w:rsid w:val="00ED70EE"/>
    <w:rsid w:val="00ED794C"/>
    <w:rsid w:val="00EE2D85"/>
    <w:rsid w:val="00EE349E"/>
    <w:rsid w:val="00EE34C0"/>
    <w:rsid w:val="00EE7EA4"/>
    <w:rsid w:val="00EF1906"/>
    <w:rsid w:val="00EF2375"/>
    <w:rsid w:val="00EF2E35"/>
    <w:rsid w:val="00EF429C"/>
    <w:rsid w:val="00EF43E9"/>
    <w:rsid w:val="00EF489E"/>
    <w:rsid w:val="00EF48C9"/>
    <w:rsid w:val="00EF4B29"/>
    <w:rsid w:val="00EF4C69"/>
    <w:rsid w:val="00EF4FC1"/>
    <w:rsid w:val="00EF6B58"/>
    <w:rsid w:val="00F00067"/>
    <w:rsid w:val="00F0149A"/>
    <w:rsid w:val="00F01801"/>
    <w:rsid w:val="00F023C0"/>
    <w:rsid w:val="00F026D2"/>
    <w:rsid w:val="00F03C63"/>
    <w:rsid w:val="00F06BBD"/>
    <w:rsid w:val="00F06ECB"/>
    <w:rsid w:val="00F12A6F"/>
    <w:rsid w:val="00F14458"/>
    <w:rsid w:val="00F150B5"/>
    <w:rsid w:val="00F20016"/>
    <w:rsid w:val="00F2122C"/>
    <w:rsid w:val="00F21DBB"/>
    <w:rsid w:val="00F2510A"/>
    <w:rsid w:val="00F26AA7"/>
    <w:rsid w:val="00F26D83"/>
    <w:rsid w:val="00F272F8"/>
    <w:rsid w:val="00F31803"/>
    <w:rsid w:val="00F3196F"/>
    <w:rsid w:val="00F32872"/>
    <w:rsid w:val="00F337AD"/>
    <w:rsid w:val="00F33BFD"/>
    <w:rsid w:val="00F35AB4"/>
    <w:rsid w:val="00F35EFF"/>
    <w:rsid w:val="00F43B2E"/>
    <w:rsid w:val="00F45074"/>
    <w:rsid w:val="00F4635D"/>
    <w:rsid w:val="00F503AB"/>
    <w:rsid w:val="00F51144"/>
    <w:rsid w:val="00F51D0E"/>
    <w:rsid w:val="00F51DAB"/>
    <w:rsid w:val="00F51FE1"/>
    <w:rsid w:val="00F53E57"/>
    <w:rsid w:val="00F555D3"/>
    <w:rsid w:val="00F55B2C"/>
    <w:rsid w:val="00F60316"/>
    <w:rsid w:val="00F611D0"/>
    <w:rsid w:val="00F617D4"/>
    <w:rsid w:val="00F63002"/>
    <w:rsid w:val="00F64328"/>
    <w:rsid w:val="00F6662E"/>
    <w:rsid w:val="00F66E8F"/>
    <w:rsid w:val="00F6718C"/>
    <w:rsid w:val="00F67D33"/>
    <w:rsid w:val="00F7205A"/>
    <w:rsid w:val="00F72365"/>
    <w:rsid w:val="00F73634"/>
    <w:rsid w:val="00F737BD"/>
    <w:rsid w:val="00F74F42"/>
    <w:rsid w:val="00F75D9D"/>
    <w:rsid w:val="00F766A8"/>
    <w:rsid w:val="00F769B6"/>
    <w:rsid w:val="00F77AB9"/>
    <w:rsid w:val="00F80BDA"/>
    <w:rsid w:val="00F821D8"/>
    <w:rsid w:val="00F82A83"/>
    <w:rsid w:val="00F83BAA"/>
    <w:rsid w:val="00F84022"/>
    <w:rsid w:val="00F84B8C"/>
    <w:rsid w:val="00F87B76"/>
    <w:rsid w:val="00F932F5"/>
    <w:rsid w:val="00F934BA"/>
    <w:rsid w:val="00F94319"/>
    <w:rsid w:val="00F95960"/>
    <w:rsid w:val="00F95ABB"/>
    <w:rsid w:val="00F9690C"/>
    <w:rsid w:val="00FA0E51"/>
    <w:rsid w:val="00FA0EE7"/>
    <w:rsid w:val="00FA1145"/>
    <w:rsid w:val="00FA1587"/>
    <w:rsid w:val="00FA1EBB"/>
    <w:rsid w:val="00FA36AC"/>
    <w:rsid w:val="00FA3AD7"/>
    <w:rsid w:val="00FA45DD"/>
    <w:rsid w:val="00FA503F"/>
    <w:rsid w:val="00FA55F1"/>
    <w:rsid w:val="00FA5809"/>
    <w:rsid w:val="00FA5B0D"/>
    <w:rsid w:val="00FB03DC"/>
    <w:rsid w:val="00FB0554"/>
    <w:rsid w:val="00FB3D08"/>
    <w:rsid w:val="00FB4691"/>
    <w:rsid w:val="00FB4DD9"/>
    <w:rsid w:val="00FB5758"/>
    <w:rsid w:val="00FB742E"/>
    <w:rsid w:val="00FB755B"/>
    <w:rsid w:val="00FC0A60"/>
    <w:rsid w:val="00FC0C60"/>
    <w:rsid w:val="00FC15B8"/>
    <w:rsid w:val="00FC1B6E"/>
    <w:rsid w:val="00FC2093"/>
    <w:rsid w:val="00FC2C64"/>
    <w:rsid w:val="00FC2CBB"/>
    <w:rsid w:val="00FC4FA5"/>
    <w:rsid w:val="00FD0B06"/>
    <w:rsid w:val="00FD1CE1"/>
    <w:rsid w:val="00FD2F9B"/>
    <w:rsid w:val="00FD42BA"/>
    <w:rsid w:val="00FD4663"/>
    <w:rsid w:val="00FD4BBE"/>
    <w:rsid w:val="00FD5166"/>
    <w:rsid w:val="00FD6E52"/>
    <w:rsid w:val="00FE1066"/>
    <w:rsid w:val="00FE16AF"/>
    <w:rsid w:val="00FE3A2C"/>
    <w:rsid w:val="00FE3F73"/>
    <w:rsid w:val="00FE407A"/>
    <w:rsid w:val="00FE4219"/>
    <w:rsid w:val="00FE4536"/>
    <w:rsid w:val="00FF0CD8"/>
    <w:rsid w:val="00FF1757"/>
    <w:rsid w:val="00FF4AC7"/>
    <w:rsid w:val="00FF4BA5"/>
    <w:rsid w:val="00FF5621"/>
    <w:rsid w:val="00FF5A04"/>
    <w:rsid w:val="00FF68B1"/>
    <w:rsid w:val="00FF7860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262CA"/>
  <w15:chartTrackingRefBased/>
  <w15:docId w15:val="{2C5932A9-A1A2-430A-A70E-55AFBDDEE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 Znak2"/>
    <w:basedOn w:val="Normalny"/>
    <w:next w:val="Normalny"/>
    <w:link w:val="Nagwek1Znak"/>
    <w:uiPriority w:val="99"/>
    <w:qFormat/>
    <w:rsid w:val="0075768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B5A4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3196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2B5A4E"/>
    <w:pPr>
      <w:keepNext/>
      <w:spacing w:before="240" w:after="60" w:line="240" w:lineRule="auto"/>
      <w:outlineLvl w:val="3"/>
    </w:pPr>
    <w:rPr>
      <w:rFonts w:eastAsia="Times New Roman"/>
      <w:b/>
      <w:bCs/>
      <w:color w:val="000000"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B5A4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Nagłowek 3,Numerowanie,L1,Preambuła,Akapit z listą BS,Dot pt,F5 List Paragraph,Recommendation,List Paragraph11,lp1,maz_wyliczenie,opis dzialania,K-P_odwolanie,A_wyliczenie,Akapit z listą 1,CW_Lista,BulletC"/>
    <w:basedOn w:val="Normalny"/>
    <w:link w:val="AkapitzlistZnak"/>
    <w:qFormat/>
    <w:rsid w:val="00B53FCE"/>
    <w:pPr>
      <w:ind w:left="720"/>
      <w:contextualSpacing/>
    </w:pPr>
  </w:style>
  <w:style w:type="character" w:styleId="Hipercze">
    <w:name w:val="Hyperlink"/>
    <w:rsid w:val="007F6707"/>
    <w:rPr>
      <w:color w:val="0000FF"/>
      <w:u w:val="single"/>
    </w:rPr>
  </w:style>
  <w:style w:type="paragraph" w:styleId="NormalnyWeb">
    <w:name w:val="Normal (Web)"/>
    <w:basedOn w:val="Normalny"/>
    <w:rsid w:val="008F0C6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8F0C60"/>
    <w:rPr>
      <w:b/>
      <w:bCs/>
    </w:rPr>
  </w:style>
  <w:style w:type="character" w:styleId="Odwoaniedokomentarza">
    <w:name w:val="annotation reference"/>
    <w:uiPriority w:val="99"/>
    <w:semiHidden/>
    <w:unhideWhenUsed/>
    <w:rsid w:val="006D4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9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D498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6D4982"/>
    <w:rPr>
      <w:b/>
      <w:bCs/>
    </w:rPr>
  </w:style>
  <w:style w:type="character" w:customStyle="1" w:styleId="TematkomentarzaZnak">
    <w:name w:val="Temat komentarza Znak"/>
    <w:link w:val="Tematkomentarza"/>
    <w:rsid w:val="006D4982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6D498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D4982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6D4982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4982"/>
    <w:rPr>
      <w:rFonts w:ascii="Times New Roman" w:eastAsia="Times New Roman" w:hAnsi="Times New Roman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rsid w:val="00FB055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055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B0554"/>
    <w:rPr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qFormat/>
    <w:rsid w:val="00252CAB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PKT">
    <w:name w:val="PPKT"/>
    <w:basedOn w:val="PUNKT"/>
    <w:link w:val="PPKTZnak"/>
    <w:qFormat/>
    <w:rsid w:val="00252CAB"/>
  </w:style>
  <w:style w:type="character" w:customStyle="1" w:styleId="PUNKTZnak">
    <w:name w:val="PUNKT Znak"/>
    <w:link w:val="PUNKT"/>
    <w:rsid w:val="00252CAB"/>
    <w:rPr>
      <w:rFonts w:ascii="Times New Roman" w:eastAsia="Times New Roman" w:hAnsi="Times New Roman"/>
      <w:sz w:val="24"/>
      <w:szCs w:val="24"/>
    </w:rPr>
  </w:style>
  <w:style w:type="character" w:customStyle="1" w:styleId="PPKTZnak">
    <w:name w:val="PPKT Znak"/>
    <w:link w:val="PPKT"/>
    <w:rsid w:val="00252CAB"/>
    <w:rPr>
      <w:rFonts w:ascii="Times New Roman" w:eastAsia="Times New Roman" w:hAnsi="Times New Roman"/>
      <w:sz w:val="24"/>
      <w:szCs w:val="24"/>
    </w:rPr>
  </w:style>
  <w:style w:type="paragraph" w:customStyle="1" w:styleId="wylicz1">
    <w:name w:val="wylicz1"/>
    <w:basedOn w:val="Normalny"/>
    <w:link w:val="wylicz1Znak"/>
    <w:qFormat/>
    <w:rsid w:val="00252CAB"/>
    <w:pPr>
      <w:numPr>
        <w:numId w:val="1"/>
      </w:numPr>
      <w:spacing w:before="80" w:after="80" w:line="240" w:lineRule="atLeas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wylicz1Znak">
    <w:name w:val="wylicz1 Znak"/>
    <w:link w:val="wylicz1"/>
    <w:rsid w:val="00252CAB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1Znak">
    <w:name w:val="Nagłówek 1 Znak"/>
    <w:aliases w:val=" Znak2 Znak"/>
    <w:link w:val="Nagwek1"/>
    <w:uiPriority w:val="99"/>
    <w:rsid w:val="0075768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C65F2C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C65F2C"/>
    <w:rPr>
      <w:rFonts w:ascii="Times New Roman" w:eastAsia="Times New Roman" w:hAnsi="Times New Roman"/>
      <w:color w:val="000000"/>
      <w:sz w:val="24"/>
    </w:rPr>
  </w:style>
  <w:style w:type="paragraph" w:styleId="Tekstpodstawowywcity2">
    <w:name w:val="Body Text Indent 2"/>
    <w:basedOn w:val="Normalny"/>
    <w:link w:val="Tekstpodstawowywcity2Znak"/>
    <w:unhideWhenUsed/>
    <w:rsid w:val="002B5A4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2B5A4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B5A4E"/>
    <w:rPr>
      <w:rFonts w:ascii="Cambria" w:eastAsia="Times New Roman" w:hAnsi="Cambria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Nagwek4Znak">
    <w:name w:val="Nagłówek 4 Znak"/>
    <w:link w:val="Nagwek4"/>
    <w:rsid w:val="002B5A4E"/>
    <w:rPr>
      <w:rFonts w:eastAsia="Times New Roman"/>
      <w:b/>
      <w:bCs/>
      <w:color w:val="000000"/>
      <w:sz w:val="28"/>
      <w:szCs w:val="28"/>
      <w:lang w:val="x-none" w:eastAsia="x-none"/>
    </w:rPr>
  </w:style>
  <w:style w:type="character" w:customStyle="1" w:styleId="Nagwek7Znak">
    <w:name w:val="Nagłówek 7 Znak"/>
    <w:link w:val="Nagwek7"/>
    <w:rsid w:val="002B5A4E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B5A4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2B5A4E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Standard">
    <w:name w:val="Standard"/>
    <w:rsid w:val="002B5A4E"/>
    <w:pPr>
      <w:autoSpaceDE w:val="0"/>
      <w:autoSpaceDN w:val="0"/>
      <w:adjustRightInd w:val="0"/>
    </w:pPr>
    <w:rPr>
      <w:rFonts w:ascii="Times" w:eastAsia="Times New Roman" w:hAnsi="Times"/>
      <w:szCs w:val="24"/>
    </w:rPr>
  </w:style>
  <w:style w:type="paragraph" w:customStyle="1" w:styleId="ProPublico">
    <w:name w:val="ProPublico"/>
    <w:rsid w:val="002B5A4E"/>
    <w:pPr>
      <w:spacing w:line="360" w:lineRule="auto"/>
    </w:pPr>
    <w:rPr>
      <w:rFonts w:ascii="Arial" w:eastAsia="Times New Roman" w:hAnsi="Arial"/>
      <w:sz w:val="22"/>
    </w:rPr>
  </w:style>
  <w:style w:type="paragraph" w:customStyle="1" w:styleId="WW-Tekstpodstawowy2">
    <w:name w:val="WW-Tekst podstawowy 2"/>
    <w:basedOn w:val="Normalny"/>
    <w:rsid w:val="002B5A4E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2B5A4E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WW-Tekstkomentarza">
    <w:name w:val="WW-Tekst komentarza"/>
    <w:basedOn w:val="Normalny"/>
    <w:rsid w:val="002B5A4E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unkty1">
    <w:name w:val="punkty1"/>
    <w:basedOn w:val="Tekstpodstawowy2"/>
    <w:rsid w:val="002B5A4E"/>
    <w:pPr>
      <w:numPr>
        <w:numId w:val="2"/>
      </w:numPr>
      <w:tabs>
        <w:tab w:val="clear" w:pos="360"/>
      </w:tabs>
      <w:ind w:left="0" w:firstLine="0"/>
    </w:pPr>
  </w:style>
  <w:style w:type="table" w:styleId="Tabela-Siatka">
    <w:name w:val="Table Grid"/>
    <w:basedOn w:val="Standardowy"/>
    <w:uiPriority w:val="39"/>
    <w:rsid w:val="002B5A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2B5A4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ustep1">
    <w:name w:val="akapitustep1"/>
    <w:basedOn w:val="Domylnaczcionkaakapitu"/>
    <w:uiPriority w:val="99"/>
    <w:rsid w:val="002B5A4E"/>
  </w:style>
  <w:style w:type="paragraph" w:styleId="Bezodstpw">
    <w:name w:val="No Spacing"/>
    <w:uiPriority w:val="1"/>
    <w:qFormat/>
    <w:rsid w:val="002B5A4E"/>
    <w:rPr>
      <w:sz w:val="22"/>
      <w:szCs w:val="22"/>
      <w:lang w:eastAsia="en-US"/>
    </w:rPr>
  </w:style>
  <w:style w:type="paragraph" w:customStyle="1" w:styleId="Lista41">
    <w:name w:val="Lista 41"/>
    <w:basedOn w:val="Normalny"/>
    <w:rsid w:val="002B5A4E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dolnego">
    <w:name w:val="footnote reference"/>
    <w:rsid w:val="002B5A4E"/>
    <w:rPr>
      <w:vertAlign w:val="superscript"/>
    </w:rPr>
  </w:style>
  <w:style w:type="paragraph" w:customStyle="1" w:styleId="Plandokumentu">
    <w:name w:val="Plan dokumentu"/>
    <w:basedOn w:val="Normalny"/>
    <w:link w:val="PlandokumentuZnak"/>
    <w:semiHidden/>
    <w:rsid w:val="002B5A4E"/>
    <w:pPr>
      <w:shd w:val="clear" w:color="auto" w:fill="000080"/>
      <w:spacing w:after="0" w:line="240" w:lineRule="auto"/>
    </w:pPr>
    <w:rPr>
      <w:rFonts w:ascii="Tahoma" w:eastAsia="Times New Roman" w:hAnsi="Tahoma"/>
      <w:color w:val="000000"/>
      <w:sz w:val="20"/>
      <w:szCs w:val="20"/>
      <w:lang w:val="x-none" w:eastAsia="x-none"/>
    </w:rPr>
  </w:style>
  <w:style w:type="character" w:customStyle="1" w:styleId="PlandokumentuZnak">
    <w:name w:val="Plan dokumentu Znak"/>
    <w:link w:val="Plandokumentu"/>
    <w:semiHidden/>
    <w:rsid w:val="002B5A4E"/>
    <w:rPr>
      <w:rFonts w:ascii="Tahoma" w:eastAsia="Times New Roman" w:hAnsi="Tahoma" w:cs="Tahoma"/>
      <w:color w:val="000000"/>
      <w:shd w:val="clear" w:color="auto" w:fill="000080"/>
    </w:rPr>
  </w:style>
  <w:style w:type="paragraph" w:customStyle="1" w:styleId="Standardowy0">
    <w:name w:val="Standardowy.+"/>
    <w:rsid w:val="002B5A4E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Default">
    <w:name w:val="Default"/>
    <w:rsid w:val="002B5A4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rmalny0">
    <w:name w:val="normaln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020podstawowy">
    <w:name w:val="tekst_0020podstawowy"/>
    <w:basedOn w:val="Normalny"/>
    <w:rsid w:val="002B5A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0020podstawowychar">
    <w:name w:val="tekst_0020podstawowy__char"/>
    <w:basedOn w:val="Domylnaczcionkaakapitu"/>
    <w:rsid w:val="002B5A4E"/>
  </w:style>
  <w:style w:type="character" w:customStyle="1" w:styleId="tekst0020podstawowy0020wci0119tychar">
    <w:name w:val="tekst_0020podstawowy_0020wci_0119ty__char"/>
    <w:basedOn w:val="Domylnaczcionkaakapitu"/>
    <w:rsid w:val="002B5A4E"/>
  </w:style>
  <w:style w:type="paragraph" w:styleId="Tekstprzypisukocowego">
    <w:name w:val="endnote text"/>
    <w:basedOn w:val="Normalny"/>
    <w:link w:val="TekstprzypisukocowegoZnak"/>
    <w:rsid w:val="002B5A4E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2B5A4E"/>
    <w:rPr>
      <w:rFonts w:ascii="Times New Roman" w:eastAsia="Times New Roman" w:hAnsi="Times New Roman"/>
      <w:color w:val="000000"/>
      <w:lang w:val="x-none" w:eastAsia="x-none"/>
    </w:rPr>
  </w:style>
  <w:style w:type="character" w:styleId="Odwoanieprzypisukocowego">
    <w:name w:val="endnote reference"/>
    <w:rsid w:val="002B5A4E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F3196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F3196F"/>
    <w:rPr>
      <w:rFonts w:ascii="Times New Roman" w:eastAsia="Arial Unicode MS" w:hAnsi="Times New Roman"/>
      <w:kern w:val="1"/>
      <w:sz w:val="16"/>
      <w:szCs w:val="16"/>
    </w:rPr>
  </w:style>
  <w:style w:type="character" w:customStyle="1" w:styleId="Nagwek3Znak">
    <w:name w:val="Nagłówek 3 Znak"/>
    <w:link w:val="Nagwek3"/>
    <w:rsid w:val="00F3196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divpoint">
    <w:name w:val="div.point"/>
    <w:uiPriority w:val="99"/>
    <w:rsid w:val="00D2089F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pmainpub">
    <w:name w:val="p.mainpub"/>
    <w:uiPriority w:val="99"/>
    <w:rsid w:val="003B60C2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customStyle="1" w:styleId="h1maintyt">
    <w:name w:val="h1.maintyt"/>
    <w:uiPriority w:val="99"/>
    <w:rsid w:val="003B60C2"/>
    <w:pPr>
      <w:widowControl w:val="0"/>
      <w:autoSpaceDE w:val="0"/>
      <w:autoSpaceDN w:val="0"/>
      <w:adjustRightInd w:val="0"/>
      <w:spacing w:line="40" w:lineRule="atLeast"/>
      <w:jc w:val="center"/>
    </w:pPr>
    <w:rPr>
      <w:rFonts w:ascii="Helvetica" w:eastAsia="Times New Roman" w:hAnsi="Helvetica" w:cs="Helvetica"/>
      <w:b/>
      <w:bCs/>
      <w:color w:val="000000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A7680E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A7680E"/>
    <w:rPr>
      <w:rFonts w:ascii="Arial" w:eastAsia="Times New Roman" w:hAnsi="Arial"/>
      <w:b/>
      <w:sz w:val="28"/>
    </w:rPr>
  </w:style>
  <w:style w:type="paragraph" w:customStyle="1" w:styleId="WW-Tekstpodstawowy3">
    <w:name w:val="WW-Tekst podstawowy 3"/>
    <w:basedOn w:val="Normalny"/>
    <w:rsid w:val="00C72000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FR1">
    <w:name w:val="FR1"/>
    <w:rsid w:val="009D37DF"/>
    <w:pPr>
      <w:widowControl w:val="0"/>
      <w:jc w:val="both"/>
    </w:pPr>
    <w:rPr>
      <w:rFonts w:ascii="Times New Roman" w:eastAsia="Times New Roman" w:hAnsi="Times New Roman"/>
      <w:snapToGrid w:val="0"/>
      <w:sz w:val="16"/>
    </w:rPr>
  </w:style>
  <w:style w:type="character" w:customStyle="1" w:styleId="WW8Num56z0">
    <w:name w:val="WW8Num56z0"/>
    <w:rsid w:val="00945684"/>
  </w:style>
  <w:style w:type="paragraph" w:customStyle="1" w:styleId="Mario">
    <w:name w:val="Mario"/>
    <w:basedOn w:val="Normalny"/>
    <w:rsid w:val="00945684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45684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styleId="Pogrubienie">
    <w:name w:val="Strong"/>
    <w:qFormat/>
    <w:rsid w:val="001D33D1"/>
    <w:rPr>
      <w:b/>
      <w:bCs/>
    </w:rPr>
  </w:style>
  <w:style w:type="character" w:customStyle="1" w:styleId="WW8Num4z2">
    <w:name w:val="WW8Num4z2"/>
    <w:rsid w:val="003C5FEC"/>
    <w:rPr>
      <w:rFonts w:ascii="Wingdings" w:hAnsi="Wingdings"/>
    </w:rPr>
  </w:style>
  <w:style w:type="character" w:customStyle="1" w:styleId="WW8Num4z3">
    <w:name w:val="WW8Num4z3"/>
    <w:rsid w:val="003C5FEC"/>
    <w:rPr>
      <w:rFonts w:ascii="Symbol" w:hAnsi="Symbol"/>
    </w:rPr>
  </w:style>
  <w:style w:type="character" w:customStyle="1" w:styleId="WW8Num4z4">
    <w:name w:val="WW8Num4z4"/>
    <w:rsid w:val="003C5FEC"/>
    <w:rPr>
      <w:rFonts w:ascii="Courier New" w:hAnsi="Courier New" w:cs="Courier New"/>
    </w:rPr>
  </w:style>
  <w:style w:type="character" w:customStyle="1" w:styleId="WW8Num5z1">
    <w:name w:val="WW8Num5z1"/>
    <w:rsid w:val="003C5FEC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3C5FEC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3C5FEC"/>
    <w:rPr>
      <w:rFonts w:ascii="Symbol" w:hAnsi="Symbol"/>
    </w:rPr>
  </w:style>
  <w:style w:type="character" w:customStyle="1" w:styleId="WW8Num12z0">
    <w:name w:val="WW8Num12z0"/>
    <w:rsid w:val="003C5FEC"/>
    <w:rPr>
      <w:b w:val="0"/>
    </w:rPr>
  </w:style>
  <w:style w:type="character" w:customStyle="1" w:styleId="WW8Num20z0">
    <w:name w:val="WW8Num20z0"/>
    <w:rsid w:val="003C5FEC"/>
    <w:rPr>
      <w:rFonts w:ascii="Symbol" w:hAnsi="Symbol"/>
    </w:rPr>
  </w:style>
  <w:style w:type="character" w:customStyle="1" w:styleId="WW8Num25z0">
    <w:name w:val="WW8Num25z0"/>
    <w:rsid w:val="003C5FEC"/>
    <w:rPr>
      <w:rFonts w:ascii="Symbol" w:hAnsi="Symbol"/>
    </w:rPr>
  </w:style>
  <w:style w:type="character" w:customStyle="1" w:styleId="WW8Num29z0">
    <w:name w:val="WW8Num29z0"/>
    <w:rsid w:val="003C5FEC"/>
    <w:rPr>
      <w:rFonts w:ascii="Symbol" w:hAnsi="Symbol"/>
    </w:rPr>
  </w:style>
  <w:style w:type="character" w:customStyle="1" w:styleId="WW8Num30z0">
    <w:name w:val="WW8Num30z0"/>
    <w:rsid w:val="003C5FEC"/>
    <w:rPr>
      <w:rFonts w:ascii="OpenSymbol" w:hAnsi="OpenSymbol"/>
    </w:rPr>
  </w:style>
  <w:style w:type="character" w:customStyle="1" w:styleId="WW8Num37z0">
    <w:name w:val="WW8Num37z0"/>
    <w:rsid w:val="003C5FEC"/>
    <w:rPr>
      <w:rFonts w:ascii="Symbol" w:hAnsi="Symbol"/>
    </w:rPr>
  </w:style>
  <w:style w:type="character" w:customStyle="1" w:styleId="WW8Num37z1">
    <w:name w:val="WW8Num37z1"/>
    <w:rsid w:val="003C5FEC"/>
    <w:rPr>
      <w:rFonts w:ascii="Courier New" w:hAnsi="Courier New" w:cs="Courier New"/>
    </w:rPr>
  </w:style>
  <w:style w:type="character" w:customStyle="1" w:styleId="WW8Num37z2">
    <w:name w:val="WW8Num37z2"/>
    <w:rsid w:val="003C5FEC"/>
    <w:rPr>
      <w:rFonts w:ascii="Wingdings" w:hAnsi="Wingdings"/>
    </w:rPr>
  </w:style>
  <w:style w:type="character" w:customStyle="1" w:styleId="WW8Num41z0">
    <w:name w:val="WW8Num41z0"/>
    <w:rsid w:val="003C5FEC"/>
    <w:rPr>
      <w:rFonts w:ascii="Symbol" w:hAnsi="Symbol"/>
    </w:rPr>
  </w:style>
  <w:style w:type="character" w:customStyle="1" w:styleId="WW8Num41z1">
    <w:name w:val="WW8Num41z1"/>
    <w:rsid w:val="003C5FEC"/>
    <w:rPr>
      <w:rFonts w:ascii="Courier New" w:hAnsi="Courier New" w:cs="Courier New"/>
    </w:rPr>
  </w:style>
  <w:style w:type="character" w:customStyle="1" w:styleId="WW8Num41z2">
    <w:name w:val="WW8Num41z2"/>
    <w:rsid w:val="003C5FEC"/>
    <w:rPr>
      <w:rFonts w:ascii="Wingdings" w:hAnsi="Wingdings"/>
    </w:rPr>
  </w:style>
  <w:style w:type="character" w:customStyle="1" w:styleId="WW8Num44z0">
    <w:name w:val="WW8Num44z0"/>
    <w:rsid w:val="003C5FEC"/>
    <w:rPr>
      <w:rFonts w:ascii="Symbol" w:hAnsi="Symbol"/>
    </w:rPr>
  </w:style>
  <w:style w:type="character" w:customStyle="1" w:styleId="WW8Num44z1">
    <w:name w:val="WW8Num44z1"/>
    <w:rsid w:val="003C5FEC"/>
    <w:rPr>
      <w:rFonts w:ascii="Courier New" w:hAnsi="Courier New" w:cs="Courier New"/>
    </w:rPr>
  </w:style>
  <w:style w:type="character" w:customStyle="1" w:styleId="WW8Num44z2">
    <w:name w:val="WW8Num44z2"/>
    <w:rsid w:val="003C5FEC"/>
    <w:rPr>
      <w:rFonts w:ascii="Wingdings" w:hAnsi="Wingdings"/>
    </w:rPr>
  </w:style>
  <w:style w:type="character" w:customStyle="1" w:styleId="WW8Num52z1">
    <w:name w:val="WW8Num52z1"/>
    <w:rsid w:val="003C5FEC"/>
    <w:rPr>
      <w:rFonts w:ascii="Symbol" w:hAnsi="Symbol"/>
    </w:rPr>
  </w:style>
  <w:style w:type="character" w:customStyle="1" w:styleId="WW8Num55z1">
    <w:name w:val="WW8Num55z1"/>
    <w:rsid w:val="003C5FEC"/>
    <w:rPr>
      <w:b w:val="0"/>
    </w:rPr>
  </w:style>
  <w:style w:type="character" w:customStyle="1" w:styleId="WW8Num55z2">
    <w:name w:val="WW8Num55z2"/>
    <w:rsid w:val="003C5FEC"/>
    <w:rPr>
      <w:rFonts w:ascii="Wingdings" w:hAnsi="Wingdings"/>
    </w:rPr>
  </w:style>
  <w:style w:type="character" w:customStyle="1" w:styleId="WW8Num55z4">
    <w:name w:val="WW8Num55z4"/>
    <w:rsid w:val="003C5FEC"/>
    <w:rPr>
      <w:rFonts w:ascii="Courier New" w:hAnsi="Courier New"/>
      <w:b/>
    </w:rPr>
  </w:style>
  <w:style w:type="character" w:customStyle="1" w:styleId="WW8Num55z6">
    <w:name w:val="WW8Num55z6"/>
    <w:rsid w:val="003C5FEC"/>
    <w:rPr>
      <w:rFonts w:ascii="Symbol" w:hAnsi="Symbol"/>
    </w:rPr>
  </w:style>
  <w:style w:type="character" w:customStyle="1" w:styleId="WW8Num67z0">
    <w:name w:val="WW8Num67z0"/>
    <w:rsid w:val="003C5FEC"/>
    <w:rPr>
      <w:rFonts w:ascii="Symbol" w:hAnsi="Symbol"/>
    </w:rPr>
  </w:style>
  <w:style w:type="character" w:customStyle="1" w:styleId="WW8Num67z1">
    <w:name w:val="WW8Num67z1"/>
    <w:rsid w:val="003C5FEC"/>
    <w:rPr>
      <w:rFonts w:ascii="Courier New" w:hAnsi="Courier New" w:cs="Courier New"/>
    </w:rPr>
  </w:style>
  <w:style w:type="character" w:customStyle="1" w:styleId="WW8Num67z2">
    <w:name w:val="WW8Num67z2"/>
    <w:rsid w:val="003C5FEC"/>
    <w:rPr>
      <w:rFonts w:ascii="Wingdings" w:hAnsi="Wingdings"/>
    </w:rPr>
  </w:style>
  <w:style w:type="character" w:customStyle="1" w:styleId="WW8Num78z0">
    <w:name w:val="WW8Num78z0"/>
    <w:rsid w:val="003C5FEC"/>
    <w:rPr>
      <w:color w:val="auto"/>
    </w:rPr>
  </w:style>
  <w:style w:type="character" w:customStyle="1" w:styleId="Domylnaczcionkaakapitu2">
    <w:name w:val="Domyślna czcionka akapitu2"/>
    <w:rsid w:val="003C5FEC"/>
  </w:style>
  <w:style w:type="character" w:customStyle="1" w:styleId="WW8Num13z0">
    <w:name w:val="WW8Num13z0"/>
    <w:rsid w:val="003C5FEC"/>
    <w:rPr>
      <w:b w:val="0"/>
    </w:rPr>
  </w:style>
  <w:style w:type="character" w:customStyle="1" w:styleId="WW8Num21z0">
    <w:name w:val="WW8Num21z0"/>
    <w:rsid w:val="003C5FEC"/>
    <w:rPr>
      <w:rFonts w:ascii="Symbol" w:hAnsi="Symbol"/>
    </w:rPr>
  </w:style>
  <w:style w:type="character" w:customStyle="1" w:styleId="Absatz-Standardschriftart">
    <w:name w:val="Absatz-Standardschriftart"/>
    <w:rsid w:val="003C5FEC"/>
  </w:style>
  <w:style w:type="character" w:customStyle="1" w:styleId="WW8Num2z0">
    <w:name w:val="WW8Num2z0"/>
    <w:rsid w:val="003C5FEC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3C5FEC"/>
    <w:rPr>
      <w:rFonts w:ascii="Symbol" w:hAnsi="Symbol"/>
    </w:rPr>
  </w:style>
  <w:style w:type="character" w:customStyle="1" w:styleId="WW8Num9z0">
    <w:name w:val="WW8Num9z0"/>
    <w:rsid w:val="003C5FEC"/>
    <w:rPr>
      <w:rFonts w:ascii="Times New Roman" w:hAnsi="Times New Roman" w:cs="Times New Roman"/>
    </w:rPr>
  </w:style>
  <w:style w:type="character" w:customStyle="1" w:styleId="WW8Num13z2">
    <w:name w:val="WW8Num13z2"/>
    <w:rsid w:val="003C5FEC"/>
    <w:rPr>
      <w:rFonts w:ascii="Wingdings" w:hAnsi="Wingdings"/>
    </w:rPr>
  </w:style>
  <w:style w:type="character" w:customStyle="1" w:styleId="WW8Num13z3">
    <w:name w:val="WW8Num13z3"/>
    <w:rsid w:val="003C5FEC"/>
    <w:rPr>
      <w:rFonts w:ascii="Symbol" w:hAnsi="Symbol"/>
    </w:rPr>
  </w:style>
  <w:style w:type="character" w:customStyle="1" w:styleId="WW8Num13z4">
    <w:name w:val="WW8Num13z4"/>
    <w:rsid w:val="003C5FEC"/>
    <w:rPr>
      <w:rFonts w:ascii="Courier New" w:hAnsi="Courier New" w:cs="Courier New"/>
    </w:rPr>
  </w:style>
  <w:style w:type="character" w:customStyle="1" w:styleId="WW8Num18z1">
    <w:name w:val="WW8Num18z1"/>
    <w:rsid w:val="003C5FE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3C5FEC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3C5FEC"/>
    <w:rPr>
      <w:rFonts w:ascii="Courier New" w:hAnsi="Courier New" w:cs="Courier New"/>
    </w:rPr>
  </w:style>
  <w:style w:type="character" w:customStyle="1" w:styleId="WW8Num26z2">
    <w:name w:val="WW8Num26z2"/>
    <w:rsid w:val="003C5FEC"/>
    <w:rPr>
      <w:rFonts w:ascii="Wingdings" w:hAnsi="Wingdings"/>
    </w:rPr>
  </w:style>
  <w:style w:type="character" w:customStyle="1" w:styleId="WW8Num26z3">
    <w:name w:val="WW8Num26z3"/>
    <w:rsid w:val="003C5FEC"/>
    <w:rPr>
      <w:rFonts w:ascii="Symbol" w:hAnsi="Symbol"/>
    </w:rPr>
  </w:style>
  <w:style w:type="character" w:customStyle="1" w:styleId="WW8Num29z1">
    <w:name w:val="WW8Num29z1"/>
    <w:rsid w:val="003C5FEC"/>
    <w:rPr>
      <w:rFonts w:ascii="Courier New" w:hAnsi="Courier New" w:cs="Courier New"/>
    </w:rPr>
  </w:style>
  <w:style w:type="character" w:customStyle="1" w:styleId="WW8Num29z2">
    <w:name w:val="WW8Num29z2"/>
    <w:rsid w:val="003C5FEC"/>
    <w:rPr>
      <w:rFonts w:ascii="Wingdings" w:hAnsi="Wingdings"/>
    </w:rPr>
  </w:style>
  <w:style w:type="character" w:customStyle="1" w:styleId="WW8Num32z0">
    <w:name w:val="WW8Num32z0"/>
    <w:rsid w:val="003C5FEC"/>
    <w:rPr>
      <w:b w:val="0"/>
    </w:rPr>
  </w:style>
  <w:style w:type="character" w:customStyle="1" w:styleId="WW8Num40z0">
    <w:name w:val="WW8Num40z0"/>
    <w:rsid w:val="003C5FEC"/>
    <w:rPr>
      <w:rFonts w:ascii="Symbol" w:hAnsi="Symbol"/>
    </w:rPr>
  </w:style>
  <w:style w:type="character" w:customStyle="1" w:styleId="WW8Num40z1">
    <w:name w:val="WW8Num40z1"/>
    <w:rsid w:val="003C5FEC"/>
    <w:rPr>
      <w:rFonts w:ascii="Courier New" w:hAnsi="Courier New" w:cs="Courier New"/>
    </w:rPr>
  </w:style>
  <w:style w:type="character" w:customStyle="1" w:styleId="WW8Num40z5">
    <w:name w:val="WW8Num40z5"/>
    <w:rsid w:val="003C5FEC"/>
    <w:rPr>
      <w:rFonts w:ascii="Wingdings" w:hAnsi="Wingdings"/>
    </w:rPr>
  </w:style>
  <w:style w:type="character" w:customStyle="1" w:styleId="Domylnaczcionkaakapitu1">
    <w:name w:val="Domyślna czcionka akapitu1"/>
    <w:rsid w:val="003C5FEC"/>
  </w:style>
  <w:style w:type="character" w:customStyle="1" w:styleId="Tekstpodstawowy3Znak">
    <w:name w:val="Tekst podstawowy 3 Znak"/>
    <w:rsid w:val="003C5FEC"/>
    <w:rPr>
      <w:rFonts w:ascii="Times New Roman" w:eastAsia="Times New Roman" w:hAnsi="Times New Roman"/>
      <w:sz w:val="16"/>
      <w:szCs w:val="16"/>
    </w:rPr>
  </w:style>
  <w:style w:type="character" w:customStyle="1" w:styleId="Odwoaniedokomentarza1">
    <w:name w:val="Odwołanie do komentarza1"/>
    <w:rsid w:val="003C5FEC"/>
    <w:rPr>
      <w:sz w:val="16"/>
      <w:szCs w:val="16"/>
    </w:rPr>
  </w:style>
  <w:style w:type="character" w:customStyle="1" w:styleId="Odwoaniedokomentarza2">
    <w:name w:val="Odwołanie do komentarza2"/>
    <w:rsid w:val="003C5FEC"/>
    <w:rPr>
      <w:sz w:val="16"/>
      <w:szCs w:val="16"/>
    </w:rPr>
  </w:style>
  <w:style w:type="character" w:customStyle="1" w:styleId="TekstkomentarzaZnak1">
    <w:name w:val="Tekst komentarza Znak1"/>
    <w:rsid w:val="003C5FEC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3C5FEC"/>
    <w:rPr>
      <w:vertAlign w:val="superscript"/>
    </w:rPr>
  </w:style>
  <w:style w:type="character" w:customStyle="1" w:styleId="WW8Num8z0">
    <w:name w:val="WW8Num8z0"/>
    <w:rsid w:val="003C5FEC"/>
    <w:rPr>
      <w:b w:val="0"/>
      <w:i w:val="0"/>
    </w:rPr>
  </w:style>
  <w:style w:type="character" w:customStyle="1" w:styleId="Znakinumeracji">
    <w:name w:val="Znaki numeracji"/>
    <w:rsid w:val="003C5FEC"/>
  </w:style>
  <w:style w:type="character" w:customStyle="1" w:styleId="Symbolewypunktowania">
    <w:name w:val="Symbole wypunktowania"/>
    <w:rsid w:val="003C5FEC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3C5FEC"/>
    <w:pPr>
      <w:suppressAutoHyphens/>
      <w:spacing w:line="276" w:lineRule="auto"/>
    </w:pPr>
    <w:rPr>
      <w:rFonts w:ascii="Calibri" w:eastAsia="Calibri" w:hAnsi="Calibri" w:cs="Tahoma"/>
      <w:color w:val="auto"/>
      <w:sz w:val="22"/>
      <w:szCs w:val="22"/>
      <w:lang w:val="pl-PL" w:eastAsia="ar-SA"/>
    </w:rPr>
  </w:style>
  <w:style w:type="paragraph" w:customStyle="1" w:styleId="Podpis2">
    <w:name w:val="Podpis2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C5FEC"/>
    <w:pPr>
      <w:suppressLineNumbers/>
      <w:suppressAutoHyphens/>
      <w:spacing w:after="0"/>
    </w:pPr>
    <w:rPr>
      <w:rFonts w:cs="Tahoma"/>
      <w:lang w:eastAsia="ar-SA"/>
    </w:rPr>
  </w:style>
  <w:style w:type="paragraph" w:customStyle="1" w:styleId="Nagwek10">
    <w:name w:val="Nagłówek1"/>
    <w:basedOn w:val="Normalny"/>
    <w:next w:val="Tekstpodstawowy"/>
    <w:rsid w:val="003C5FEC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C5FEC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C5FEC"/>
    <w:pPr>
      <w:widowControl w:val="0"/>
      <w:suppressAutoHyphens/>
      <w:autoSpaceDE w:val="0"/>
      <w:spacing w:before="120" w:after="0" w:line="240" w:lineRule="auto"/>
      <w:ind w:left="567"/>
      <w:jc w:val="both"/>
    </w:pPr>
    <w:rPr>
      <w:rFonts w:ascii="Times New Roman" w:eastAsia="Times New Roman" w:hAnsi="Times New Roman" w:cs="Calibri"/>
      <w:position w:val="6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C5FE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3C5FEC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podstawowy210">
    <w:name w:val="Tekst podstawowy 21"/>
    <w:basedOn w:val="Normalny"/>
    <w:rsid w:val="003C5FEC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3C5FEC"/>
    <w:pPr>
      <w:suppressAutoHyphens/>
      <w:spacing w:after="120"/>
      <w:ind w:left="283"/>
    </w:pPr>
    <w:rPr>
      <w:rFonts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3C5FEC"/>
    <w:pPr>
      <w:suppressAutoHyphens/>
      <w:spacing w:after="0" w:line="480" w:lineRule="atLeas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C5FEC"/>
    <w:pPr>
      <w:widowControl w:val="0"/>
      <w:suppressAutoHyphens/>
      <w:spacing w:after="0" w:line="480" w:lineRule="auto"/>
      <w:ind w:left="426" w:hanging="426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Styl1">
    <w:name w:val="Styl1"/>
    <w:basedOn w:val="Normalny"/>
    <w:rsid w:val="003C5FEC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3C5FEC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Standardowy1">
    <w:name w:val="Standardowy1"/>
    <w:rsid w:val="003C5FEC"/>
    <w:pPr>
      <w:suppressAutoHyphens/>
    </w:pPr>
    <w:rPr>
      <w:rFonts w:ascii="Times New Roman" w:eastAsia="Arial" w:hAnsi="Times New Roman" w:cs="Calibri"/>
      <w:sz w:val="24"/>
      <w:lang w:eastAsia="ar-SA"/>
    </w:rPr>
  </w:style>
  <w:style w:type="paragraph" w:customStyle="1" w:styleId="Styl3">
    <w:name w:val="Styl3"/>
    <w:basedOn w:val="Normalny"/>
    <w:rsid w:val="003C5FEC"/>
    <w:pPr>
      <w:shd w:val="clear" w:color="auto" w:fill="FFFFFF"/>
      <w:suppressAutoHyphens/>
      <w:spacing w:after="0" w:line="240" w:lineRule="auto"/>
      <w:ind w:left="426" w:hanging="360"/>
      <w:jc w:val="both"/>
    </w:pPr>
    <w:rPr>
      <w:rFonts w:ascii="Times New Roman" w:eastAsia="Times New Roman" w:hAnsi="Times New Roman" w:cs="Calibri"/>
      <w:sz w:val="24"/>
      <w:szCs w:val="24"/>
      <w:shd w:val="clear" w:color="auto" w:fill="00FFFF"/>
      <w:lang w:eastAsia="ar-SA"/>
    </w:rPr>
  </w:style>
  <w:style w:type="paragraph" w:customStyle="1" w:styleId="Zawartotabeli">
    <w:name w:val="Zawartość tabeli"/>
    <w:basedOn w:val="Normalny"/>
    <w:rsid w:val="003C5FEC"/>
    <w:pPr>
      <w:suppressLineNumbers/>
      <w:suppressAutoHyphens/>
      <w:spacing w:after="0"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3C5FEC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3C5FEC"/>
    <w:pPr>
      <w:suppressAutoHyphens/>
      <w:spacing w:after="0"/>
    </w:pPr>
    <w:rPr>
      <w:rFonts w:cs="Calibri"/>
      <w:sz w:val="20"/>
      <w:szCs w:val="20"/>
      <w:lang w:eastAsia="ar-SA"/>
    </w:rPr>
  </w:style>
  <w:style w:type="paragraph" w:customStyle="1" w:styleId="Lista21">
    <w:name w:val="Lista 21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Standardowy2">
    <w:name w:val="Standardowy2"/>
    <w:rsid w:val="003C5FEC"/>
    <w:pPr>
      <w:suppressAutoHyphens/>
    </w:pPr>
    <w:rPr>
      <w:rFonts w:ascii="Times New Roman" w:eastAsia="Arial" w:hAnsi="Times New Roman"/>
      <w:sz w:val="24"/>
      <w:lang w:eastAsia="ar-SA"/>
    </w:rPr>
  </w:style>
  <w:style w:type="paragraph" w:customStyle="1" w:styleId="StandardowyNormalny1">
    <w:name w:val="Standardowy.Normalny1"/>
    <w:rsid w:val="003C5FE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Zwykytekst1">
    <w:name w:val="Zwykły tekst1"/>
    <w:basedOn w:val="Normalny"/>
    <w:rsid w:val="003C5FEC"/>
    <w:pPr>
      <w:spacing w:after="0"/>
    </w:pPr>
    <w:rPr>
      <w:rFonts w:ascii="Courier New" w:hAnsi="Courier New" w:cs="Calibri"/>
      <w:sz w:val="20"/>
      <w:lang w:eastAsia="ar-SA"/>
    </w:rPr>
  </w:style>
  <w:style w:type="character" w:styleId="Numerstrony">
    <w:name w:val="page number"/>
    <w:rsid w:val="003C5FEC"/>
  </w:style>
  <w:style w:type="character" w:customStyle="1" w:styleId="FontStyle18">
    <w:name w:val="Font Style18"/>
    <w:rsid w:val="003C5FEC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rsid w:val="003C5FEC"/>
    <w:pPr>
      <w:widowControl w:val="0"/>
      <w:autoSpaceDE w:val="0"/>
      <w:autoSpaceDN w:val="0"/>
      <w:adjustRightInd w:val="0"/>
      <w:spacing w:after="0" w:line="264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ind w:hanging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3C5FE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3C5FEC"/>
    <w:pPr>
      <w:widowControl w:val="0"/>
      <w:autoSpaceDE w:val="0"/>
      <w:autoSpaceDN w:val="0"/>
      <w:adjustRightInd w:val="0"/>
      <w:spacing w:after="0" w:line="263" w:lineRule="exact"/>
      <w:ind w:hanging="331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">
    <w:name w:val="Style1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569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3C5FEC"/>
    <w:pPr>
      <w:widowControl w:val="0"/>
      <w:autoSpaceDE w:val="0"/>
      <w:autoSpaceDN w:val="0"/>
      <w:adjustRightInd w:val="0"/>
      <w:spacing w:after="0" w:line="270" w:lineRule="exact"/>
      <w:ind w:firstLine="14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5">
    <w:name w:val="Style15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  <w:ind w:firstLine="274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">
    <w:name w:val="Style3"/>
    <w:basedOn w:val="Normalny"/>
    <w:rsid w:val="003C5FEC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3C5FEC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3C5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3C5FE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3C5FE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0">
    <w:name w:val="Font Style20"/>
    <w:rsid w:val="003C5FEC"/>
    <w:rPr>
      <w:rFonts w:ascii="Times New Roman" w:hAnsi="Times New Roman" w:cs="Times New Roman"/>
      <w:i/>
      <w:iCs/>
      <w:sz w:val="22"/>
      <w:szCs w:val="22"/>
    </w:rPr>
  </w:style>
  <w:style w:type="character" w:customStyle="1" w:styleId="StopkaZnak1">
    <w:name w:val="Stopka Znak1"/>
    <w:semiHidden/>
    <w:rsid w:val="003C5FEC"/>
    <w:rPr>
      <w:rFonts w:ascii="Calibri" w:eastAsia="Calibri" w:hAnsi="Calibri" w:cs="Calibri"/>
      <w:sz w:val="22"/>
      <w:szCs w:val="22"/>
      <w:lang w:val="pl-PL" w:eastAsia="ar-SA" w:bidi="ar-SA"/>
    </w:rPr>
  </w:style>
  <w:style w:type="paragraph" w:styleId="Lista2">
    <w:name w:val="List 2"/>
    <w:basedOn w:val="Normalny"/>
    <w:rsid w:val="003C5FEC"/>
    <w:pPr>
      <w:suppressAutoHyphens/>
      <w:spacing w:after="0"/>
      <w:ind w:left="566" w:hanging="283"/>
    </w:pPr>
    <w:rPr>
      <w:rFonts w:cs="Calibri"/>
      <w:lang w:eastAsia="ar-SA"/>
    </w:rPr>
  </w:style>
  <w:style w:type="paragraph" w:customStyle="1" w:styleId="WW-Zwykytekst">
    <w:name w:val="WW-Zwyk?y tekst"/>
    <w:basedOn w:val="Standard"/>
    <w:rsid w:val="00F32872"/>
    <w:rPr>
      <w:rFonts w:ascii="Courier New" w:hAnsi="Courier New" w:cs="Courier New"/>
      <w:szCs w:val="20"/>
    </w:rPr>
  </w:style>
  <w:style w:type="paragraph" w:customStyle="1" w:styleId="Normalny2">
    <w:name w:val="Normalny2"/>
    <w:uiPriority w:val="99"/>
    <w:rsid w:val="007D3C61"/>
    <w:pPr>
      <w:widowControl w:val="0"/>
      <w:suppressAutoHyphens/>
      <w:spacing w:line="240" w:lineRule="atLeast"/>
    </w:pPr>
    <w:rPr>
      <w:rFonts w:ascii="Times New Roman" w:eastAsia="Times New Roman" w:hAnsi="Times New Roman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B5328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53285"/>
    <w:rPr>
      <w:rFonts w:ascii="Courier New" w:eastAsia="Times New Roman" w:hAnsi="Courier New"/>
      <w:lang w:val="x-none" w:eastAsia="x-none"/>
    </w:rPr>
  </w:style>
  <w:style w:type="paragraph" w:customStyle="1" w:styleId="Kolorowalistaakcent11">
    <w:name w:val="Kolorowa lista — akcent 11"/>
    <w:basedOn w:val="Normalny"/>
    <w:uiPriority w:val="34"/>
    <w:qFormat/>
    <w:rsid w:val="007624C4"/>
    <w:pPr>
      <w:ind w:left="720"/>
      <w:contextualSpacing/>
    </w:pPr>
  </w:style>
  <w:style w:type="character" w:customStyle="1" w:styleId="AkapitzlistZnak">
    <w:name w:val="Akapit z listą Znak"/>
    <w:aliases w:val="Data wydania Znak,List Paragraph Znak,Nagłowek 3 Znak,Numerowanie Znak,L1 Znak,Preambuła Znak,Akapit z listą BS Znak,Dot pt Znak,F5 List Paragraph Znak,Recommendation Znak,List Paragraph11 Znak,lp1 Znak,maz_wyliczenie Znak"/>
    <w:link w:val="Akapitzlist"/>
    <w:qFormat/>
    <w:locked/>
    <w:rsid w:val="00D07B04"/>
    <w:rPr>
      <w:sz w:val="22"/>
      <w:szCs w:val="22"/>
      <w:lang w:eastAsia="en-US"/>
    </w:rPr>
  </w:style>
  <w:style w:type="character" w:customStyle="1" w:styleId="WW8Num1z0">
    <w:name w:val="WW8Num1z0"/>
    <w:rsid w:val="001E226D"/>
  </w:style>
  <w:style w:type="paragraph" w:customStyle="1" w:styleId="1">
    <w:name w:val="1."/>
    <w:basedOn w:val="Normalny"/>
    <w:rsid w:val="001E226D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1652F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52F7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0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7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01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7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314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47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556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678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29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7470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206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2265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561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4670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4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0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2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465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59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57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11028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5692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4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6495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5171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1270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7907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99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1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0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8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8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83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057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891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0609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0753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2503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6158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97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314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241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5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6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8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3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723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97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08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22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92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90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367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8472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615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10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4502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367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362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401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7424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18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85457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0336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0947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9900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0307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1473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6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8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10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13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37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835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347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548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50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7700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04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3353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137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022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1032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486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140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27299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9082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2344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89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690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956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6071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88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8145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549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580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367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4420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371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9301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294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5635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657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598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654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774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7702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0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75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5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0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57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80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7635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184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089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91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040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3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452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714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808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2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2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3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62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6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2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52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271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8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175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580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9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02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712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574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7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2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7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2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866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88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06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5648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0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15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44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7270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962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267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0605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733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288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71880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194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29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4660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656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737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2328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3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61909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126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3078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8163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7334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6705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35835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35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769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813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44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51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41808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1835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567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7739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0000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15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8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25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1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961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11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16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82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680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58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231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723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4244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975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0154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29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9279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76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1605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032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8119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644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42448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874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0723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55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70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51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838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194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576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54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090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112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57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144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067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6147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769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84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549E8-C6E0-4A82-BA1C-58409581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Patryk.Rojek</dc:creator>
  <cp:keywords/>
  <cp:lastModifiedBy>Bartłomiej Baziak</cp:lastModifiedBy>
  <cp:revision>73</cp:revision>
  <cp:lastPrinted>2017-09-26T15:23:00Z</cp:lastPrinted>
  <dcterms:created xsi:type="dcterms:W3CDTF">2023-11-17T11:29:00Z</dcterms:created>
  <dcterms:modified xsi:type="dcterms:W3CDTF">2025-11-26T15:31:00Z</dcterms:modified>
</cp:coreProperties>
</file>